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53875" w:rsidRPr="00053875" w:rsidRDefault="00053875" w:rsidP="00053875">
      <w:pPr>
        <w:spacing w:after="200" w:line="276" w:lineRule="auto"/>
        <w:jc w:val="center"/>
        <w:rPr>
          <w:b/>
          <w:bCs/>
          <w:kern w:val="1"/>
          <w:sz w:val="24"/>
          <w:szCs w:val="24"/>
        </w:rPr>
      </w:pPr>
      <w:bookmarkStart w:id="0" w:name="_GoBack"/>
      <w:bookmarkEnd w:id="0"/>
      <w:r w:rsidRPr="00053875">
        <w:rPr>
          <w:b/>
          <w:bCs/>
          <w:kern w:val="1"/>
          <w:sz w:val="22"/>
        </w:rPr>
        <w:t xml:space="preserve">ΤΥΠΟΠΟΙΗΜΕΝΟ ΕΝΤΥΠΟ ΥΠΕΥΘΥΝΗΣ ΔΗΛΩΣΗΣ </w:t>
      </w:r>
      <w:r w:rsidRPr="00053875">
        <w:rPr>
          <w:b/>
          <w:bCs/>
          <w:kern w:val="1"/>
          <w:sz w:val="24"/>
          <w:szCs w:val="24"/>
        </w:rPr>
        <w:t>(TEΥΔ)</w:t>
      </w:r>
    </w:p>
    <w:p w:rsidR="00053875" w:rsidRPr="00053875" w:rsidRDefault="00053875" w:rsidP="00053875">
      <w:pPr>
        <w:spacing w:after="200" w:line="276" w:lineRule="auto"/>
        <w:ind w:firstLine="397"/>
        <w:jc w:val="center"/>
        <w:rPr>
          <w:rFonts w:eastAsia="Calibri"/>
          <w:b/>
          <w:bCs/>
          <w:color w:val="669900"/>
          <w:kern w:val="1"/>
          <w:sz w:val="24"/>
          <w:szCs w:val="24"/>
          <w:u w:val="single"/>
        </w:rPr>
      </w:pPr>
      <w:r w:rsidRPr="00053875">
        <w:rPr>
          <w:b/>
          <w:bCs/>
          <w:kern w:val="1"/>
          <w:sz w:val="24"/>
          <w:szCs w:val="24"/>
        </w:rPr>
        <w:t>[άρθρου 79 παρ. 4 ν. 4412/2016 (Α 147)]</w:t>
      </w:r>
    </w:p>
    <w:p w:rsidR="00053875" w:rsidRPr="00053875" w:rsidRDefault="00053875" w:rsidP="00053875">
      <w:pPr>
        <w:spacing w:after="200" w:line="276" w:lineRule="auto"/>
        <w:jc w:val="center"/>
        <w:rPr>
          <w:kern w:val="1"/>
          <w:sz w:val="22"/>
        </w:rPr>
      </w:pPr>
      <w:r w:rsidRPr="00053875">
        <w:rPr>
          <w:rFonts w:eastAsia="Calibri"/>
          <w:b/>
          <w:bCs/>
          <w:color w:val="669900"/>
          <w:kern w:val="1"/>
          <w:sz w:val="24"/>
          <w:szCs w:val="24"/>
          <w:u w:val="single"/>
        </w:rPr>
        <w:t xml:space="preserve"> </w:t>
      </w:r>
      <w:r w:rsidRPr="00053875">
        <w:rPr>
          <w:rFonts w:eastAsia="Calibri"/>
          <w:b/>
          <w:bCs/>
          <w:color w:val="00000A"/>
          <w:kern w:val="1"/>
          <w:sz w:val="24"/>
          <w:szCs w:val="24"/>
          <w:u w:val="single"/>
        </w:rPr>
        <w:t>για διαδικασίες σύναψης δημόσιας σύμβασης κάτω των ορίων των οδηγιών</w:t>
      </w:r>
    </w:p>
    <w:p w:rsidR="00053875" w:rsidRPr="00053875" w:rsidRDefault="00053875" w:rsidP="00053875">
      <w:pPr>
        <w:spacing w:after="200" w:line="276" w:lineRule="auto"/>
        <w:jc w:val="center"/>
        <w:rPr>
          <w:b/>
          <w:bCs/>
          <w:kern w:val="1"/>
          <w:sz w:val="22"/>
        </w:rPr>
      </w:pPr>
      <w:r w:rsidRPr="00053875">
        <w:rPr>
          <w:b/>
          <w:bCs/>
          <w:kern w:val="1"/>
          <w:sz w:val="22"/>
          <w:u w:val="single"/>
        </w:rPr>
        <w:t>Μέρος Ι: Πληροφορίες σχετικά με την αναθέτουσα αρχή/αναθέτοντα φορέα</w:t>
      </w:r>
      <w:r w:rsidRPr="00053875">
        <w:rPr>
          <w:b/>
          <w:bCs/>
          <w:kern w:val="1"/>
          <w:sz w:val="22"/>
          <w:u w:val="single"/>
          <w:vertAlign w:val="superscript"/>
        </w:rPr>
        <w:endnoteReference w:id="1"/>
      </w:r>
      <w:r w:rsidRPr="00053875">
        <w:rPr>
          <w:b/>
          <w:bCs/>
          <w:kern w:val="1"/>
          <w:sz w:val="22"/>
          <w:u w:val="single"/>
        </w:rPr>
        <w:t xml:space="preserve">  και τη διαδικασία ανάθεσης</w:t>
      </w:r>
    </w:p>
    <w:p w:rsidR="00053875" w:rsidRPr="00053875" w:rsidRDefault="00053875" w:rsidP="00053875">
      <w:pPr>
        <w:pBdr>
          <w:top w:val="single" w:sz="1" w:space="1" w:color="000000"/>
          <w:left w:val="single" w:sz="1" w:space="0" w:color="000000"/>
          <w:bottom w:val="single" w:sz="1" w:space="1" w:color="000000"/>
          <w:right w:val="single" w:sz="1" w:space="1" w:color="000000"/>
        </w:pBdr>
        <w:shd w:val="clear" w:color="auto" w:fill="CCCCCC"/>
        <w:spacing w:after="200" w:line="276" w:lineRule="auto"/>
        <w:rPr>
          <w:b/>
          <w:bCs/>
          <w:kern w:val="1"/>
          <w:sz w:val="22"/>
        </w:rPr>
      </w:pPr>
      <w:r w:rsidRPr="00053875">
        <w:rPr>
          <w:b/>
          <w:bCs/>
          <w:kern w:val="1"/>
          <w:sz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639" w:type="dxa"/>
        <w:jc w:val="center"/>
        <w:tblLayout w:type="fixed"/>
        <w:tblCellMar>
          <w:top w:w="55" w:type="dxa"/>
          <w:left w:w="55" w:type="dxa"/>
          <w:bottom w:w="55" w:type="dxa"/>
          <w:right w:w="55" w:type="dxa"/>
        </w:tblCellMar>
        <w:tblLook w:val="0000" w:firstRow="0" w:lastRow="0" w:firstColumn="0" w:lastColumn="0" w:noHBand="0" w:noVBand="0"/>
      </w:tblPr>
      <w:tblGrid>
        <w:gridCol w:w="9639"/>
      </w:tblGrid>
      <w:tr w:rsidR="00053875" w:rsidRPr="00053875" w:rsidTr="00E03D4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53875" w:rsidRPr="00053875" w:rsidRDefault="00053875" w:rsidP="00053875">
            <w:pPr>
              <w:spacing w:after="120" w:line="276" w:lineRule="auto"/>
              <w:jc w:val="left"/>
              <w:rPr>
                <w:b/>
                <w:kern w:val="1"/>
                <w:sz w:val="22"/>
              </w:rPr>
            </w:pPr>
            <w:r w:rsidRPr="00053875">
              <w:rPr>
                <w:b/>
                <w:bCs/>
                <w:kern w:val="1"/>
                <w:sz w:val="22"/>
              </w:rPr>
              <w:t>Α: Ονομασία, διεύθυνση και στοιχεία επικοινωνίας της αναθέτουσας αρχής (αα)/ αναθέτοντα φορέα (αφ)</w:t>
            </w:r>
          </w:p>
          <w:p w:rsidR="00053875" w:rsidRPr="00053875" w:rsidRDefault="00053875" w:rsidP="00053875">
            <w:pPr>
              <w:spacing w:line="276" w:lineRule="auto"/>
              <w:rPr>
                <w:kern w:val="1"/>
                <w:sz w:val="22"/>
              </w:rPr>
            </w:pPr>
            <w:r w:rsidRPr="00053875">
              <w:rPr>
                <w:b/>
                <w:kern w:val="1"/>
                <w:sz w:val="22"/>
              </w:rPr>
              <w:t>- Ονομασία:</w:t>
            </w:r>
            <w:r w:rsidRPr="00053875">
              <w:rPr>
                <w:kern w:val="1"/>
                <w:sz w:val="22"/>
              </w:rPr>
              <w:t xml:space="preserve">  </w:t>
            </w:r>
            <w:r w:rsidRPr="00053875">
              <w:rPr>
                <w:color w:val="0000FF"/>
                <w:kern w:val="1"/>
                <w:sz w:val="22"/>
              </w:rPr>
              <w:t>ΔΗΜΟΣ ΠΡΕΒΕΖΑΣ</w:t>
            </w:r>
          </w:p>
          <w:p w:rsidR="00053875" w:rsidRPr="00053875" w:rsidRDefault="00053875" w:rsidP="00053875">
            <w:pPr>
              <w:spacing w:line="276" w:lineRule="auto"/>
              <w:rPr>
                <w:kern w:val="1"/>
                <w:sz w:val="22"/>
              </w:rPr>
            </w:pPr>
            <w:r w:rsidRPr="00053875">
              <w:rPr>
                <w:b/>
                <w:kern w:val="1"/>
                <w:sz w:val="22"/>
              </w:rPr>
              <w:t>- Κωδικός  Αναθέτουσας Αρχής/Αναθέτοντα Φορέα ΚΗΜΔΗΣ :</w:t>
            </w:r>
            <w:r w:rsidRPr="00053875">
              <w:rPr>
                <w:kern w:val="1"/>
                <w:sz w:val="22"/>
              </w:rPr>
              <w:t xml:space="preserve">  </w:t>
            </w:r>
            <w:r w:rsidRPr="00053875">
              <w:rPr>
                <w:color w:val="0000FF"/>
                <w:kern w:val="1"/>
                <w:sz w:val="22"/>
                <w:lang w:val="en-US"/>
              </w:rPr>
              <w:t>6253</w:t>
            </w:r>
          </w:p>
          <w:p w:rsidR="00053875" w:rsidRPr="00053875" w:rsidRDefault="00053875" w:rsidP="00053875">
            <w:pPr>
              <w:spacing w:line="276" w:lineRule="auto"/>
              <w:rPr>
                <w:kern w:val="1"/>
                <w:sz w:val="22"/>
              </w:rPr>
            </w:pPr>
            <w:r w:rsidRPr="00053875">
              <w:rPr>
                <w:b/>
                <w:kern w:val="1"/>
                <w:sz w:val="22"/>
              </w:rPr>
              <w:t>- Ταχυδρομική διεύθυνση/Πόλη/Ταχ. Κωδικός:</w:t>
            </w:r>
            <w:r w:rsidRPr="00053875">
              <w:rPr>
                <w:kern w:val="1"/>
                <w:sz w:val="22"/>
              </w:rPr>
              <w:t xml:space="preserve">  </w:t>
            </w:r>
            <w:r w:rsidRPr="00053875">
              <w:rPr>
                <w:color w:val="0000FF"/>
                <w:kern w:val="1"/>
                <w:sz w:val="22"/>
              </w:rPr>
              <w:t>Οδός Ελ. Βενιζέλου αριθ. 2, Πρέβεζα, Τ.Κ. 481 00</w:t>
            </w:r>
          </w:p>
          <w:p w:rsidR="00053875" w:rsidRPr="00053875" w:rsidRDefault="00053875" w:rsidP="00053875">
            <w:pPr>
              <w:spacing w:line="276" w:lineRule="auto"/>
              <w:rPr>
                <w:kern w:val="1"/>
                <w:sz w:val="22"/>
              </w:rPr>
            </w:pPr>
            <w:r w:rsidRPr="00053875">
              <w:rPr>
                <w:b/>
                <w:kern w:val="1"/>
                <w:sz w:val="22"/>
              </w:rPr>
              <w:t>- Αρμόδιος για πληροφορίες:</w:t>
            </w:r>
            <w:r w:rsidRPr="00053875">
              <w:rPr>
                <w:kern w:val="1"/>
                <w:sz w:val="22"/>
              </w:rPr>
              <w:t xml:space="preserve">  </w:t>
            </w:r>
            <w:r w:rsidRPr="00053875">
              <w:rPr>
                <w:color w:val="0000FF"/>
                <w:kern w:val="1"/>
                <w:sz w:val="22"/>
              </w:rPr>
              <w:t>Φωτόπουλος Αναστάσιος τηλ. 2682360689, Σταματέλος Παναγιώτης τηλ. 2682360683</w:t>
            </w:r>
            <w:r w:rsidRPr="00053875">
              <w:rPr>
                <w:kern w:val="1"/>
                <w:sz w:val="22"/>
              </w:rPr>
              <w:t>.</w:t>
            </w:r>
          </w:p>
          <w:p w:rsidR="00053875" w:rsidRPr="00053875" w:rsidRDefault="00053875" w:rsidP="00053875">
            <w:pPr>
              <w:spacing w:line="276" w:lineRule="auto"/>
              <w:rPr>
                <w:kern w:val="1"/>
                <w:sz w:val="22"/>
              </w:rPr>
            </w:pPr>
            <w:r w:rsidRPr="00053875">
              <w:rPr>
                <w:b/>
                <w:kern w:val="1"/>
                <w:sz w:val="22"/>
              </w:rPr>
              <w:t>- Τηλέφωνο:</w:t>
            </w:r>
            <w:r w:rsidRPr="00053875">
              <w:rPr>
                <w:kern w:val="1"/>
                <w:sz w:val="22"/>
              </w:rPr>
              <w:t xml:space="preserve">  </w:t>
            </w:r>
            <w:r w:rsidRPr="00053875">
              <w:rPr>
                <w:color w:val="0000FF"/>
                <w:kern w:val="1"/>
                <w:sz w:val="22"/>
              </w:rPr>
              <w:t>2682360600</w:t>
            </w:r>
          </w:p>
          <w:p w:rsidR="00053875" w:rsidRPr="00053875" w:rsidRDefault="00053875" w:rsidP="00053875">
            <w:pPr>
              <w:spacing w:line="276" w:lineRule="auto"/>
              <w:rPr>
                <w:kern w:val="1"/>
                <w:sz w:val="22"/>
              </w:rPr>
            </w:pPr>
            <w:r w:rsidRPr="00053875">
              <w:rPr>
                <w:b/>
                <w:kern w:val="1"/>
                <w:sz w:val="22"/>
              </w:rPr>
              <w:t xml:space="preserve">- </w:t>
            </w:r>
            <w:proofErr w:type="spellStart"/>
            <w:r w:rsidRPr="00053875">
              <w:rPr>
                <w:b/>
                <w:kern w:val="1"/>
                <w:sz w:val="22"/>
              </w:rPr>
              <w:t>Ηλ</w:t>
            </w:r>
            <w:proofErr w:type="spellEnd"/>
            <w:r w:rsidRPr="00053875">
              <w:rPr>
                <w:b/>
                <w:kern w:val="1"/>
                <w:sz w:val="22"/>
              </w:rPr>
              <w:t>. ταχυδρομείο:</w:t>
            </w:r>
            <w:r w:rsidRPr="00053875">
              <w:rPr>
                <w:kern w:val="1"/>
                <w:sz w:val="22"/>
              </w:rPr>
              <w:t xml:space="preserve">  </w:t>
            </w:r>
            <w:hyperlink r:id="rId8" w:history="1">
              <w:r w:rsidRPr="00053875">
                <w:rPr>
                  <w:color w:val="0000FF"/>
                  <w:kern w:val="1"/>
                  <w:sz w:val="22"/>
                  <w:u w:val="single"/>
                  <w:lang w:val="en-US"/>
                </w:rPr>
                <w:t>promithies.dimou.prevezas@gmail.com</w:t>
              </w:r>
            </w:hyperlink>
            <w:r w:rsidRPr="00053875">
              <w:rPr>
                <w:kern w:val="1"/>
                <w:sz w:val="22"/>
              </w:rPr>
              <w:t xml:space="preserve"> </w:t>
            </w:r>
          </w:p>
          <w:p w:rsidR="00053875" w:rsidRPr="00053875" w:rsidRDefault="00053875" w:rsidP="00053875">
            <w:pPr>
              <w:spacing w:line="276" w:lineRule="auto"/>
              <w:jc w:val="left"/>
              <w:rPr>
                <w:kern w:val="1"/>
                <w:sz w:val="22"/>
              </w:rPr>
            </w:pPr>
            <w:r w:rsidRPr="00053875">
              <w:rPr>
                <w:b/>
                <w:kern w:val="1"/>
                <w:sz w:val="22"/>
              </w:rPr>
              <w:t>- Διεύθυνση στο Διαδίκτυο :</w:t>
            </w:r>
            <w:r w:rsidRPr="00053875">
              <w:rPr>
                <w:kern w:val="1"/>
                <w:sz w:val="22"/>
              </w:rPr>
              <w:t xml:space="preserve">  </w:t>
            </w:r>
            <w:hyperlink r:id="rId9" w:history="1">
              <w:r w:rsidRPr="00053875">
                <w:rPr>
                  <w:color w:val="0000FF"/>
                  <w:kern w:val="1"/>
                  <w:sz w:val="22"/>
                  <w:u w:val="single"/>
                </w:rPr>
                <w:t>http://www.dimosprevezas.gr/epixeiriseis/anadoxoi/prokirykseis-diagonismoi/</w:t>
              </w:r>
            </w:hyperlink>
            <w:r w:rsidRPr="00053875">
              <w:rPr>
                <w:kern w:val="1"/>
                <w:sz w:val="22"/>
              </w:rPr>
              <w:t xml:space="preserve"> </w:t>
            </w:r>
          </w:p>
        </w:tc>
      </w:tr>
      <w:tr w:rsidR="00053875" w:rsidRPr="00053875" w:rsidTr="00E03D4E">
        <w:trPr>
          <w:jc w:val="center"/>
        </w:trPr>
        <w:tc>
          <w:tcPr>
            <w:tcW w:w="8954" w:type="dxa"/>
            <w:tcBorders>
              <w:left w:val="single" w:sz="1" w:space="0" w:color="000000"/>
              <w:bottom w:val="single" w:sz="1" w:space="0" w:color="000000"/>
              <w:right w:val="single" w:sz="1" w:space="0" w:color="000000"/>
            </w:tcBorders>
            <w:shd w:val="clear" w:color="auto" w:fill="B2B2B2"/>
          </w:tcPr>
          <w:p w:rsidR="00053875" w:rsidRPr="00053875" w:rsidRDefault="00053875" w:rsidP="00053875">
            <w:pPr>
              <w:spacing w:after="120" w:line="276" w:lineRule="auto"/>
              <w:rPr>
                <w:kern w:val="1"/>
                <w:sz w:val="22"/>
              </w:rPr>
            </w:pPr>
            <w:r w:rsidRPr="00053875">
              <w:rPr>
                <w:b/>
                <w:bCs/>
                <w:kern w:val="1"/>
                <w:sz w:val="22"/>
              </w:rPr>
              <w:t>Β: Πληροφορίες σχετικά με τη διαδικασία σύναψης σύμβασης</w:t>
            </w:r>
          </w:p>
          <w:p w:rsidR="00053875" w:rsidRPr="00053875" w:rsidRDefault="00053875" w:rsidP="00053875">
            <w:pPr>
              <w:spacing w:line="276" w:lineRule="auto"/>
              <w:rPr>
                <w:kern w:val="1"/>
                <w:sz w:val="22"/>
              </w:rPr>
            </w:pPr>
            <w:r w:rsidRPr="00053875">
              <w:rPr>
                <w:b/>
                <w:kern w:val="1"/>
                <w:sz w:val="22"/>
              </w:rPr>
              <w:t xml:space="preserve">- Τίτλος ή σύντομη περιγραφή της δημόσιας σύμβασης (συμπεριλαμβανομένου του σχετικού </w:t>
            </w:r>
            <w:r w:rsidRPr="00053875">
              <w:rPr>
                <w:b/>
                <w:kern w:val="1"/>
                <w:sz w:val="22"/>
                <w:lang w:val="en-US"/>
              </w:rPr>
              <w:t>CPV</w:t>
            </w:r>
            <w:r w:rsidRPr="00053875">
              <w:rPr>
                <w:b/>
                <w:kern w:val="1"/>
                <w:sz w:val="22"/>
              </w:rPr>
              <w:t>):</w:t>
            </w:r>
            <w:r w:rsidRPr="00053875">
              <w:rPr>
                <w:kern w:val="1"/>
                <w:sz w:val="22"/>
              </w:rPr>
              <w:t xml:space="preserve">   [</w:t>
            </w:r>
            <w:r w:rsidR="00E86ED2" w:rsidRPr="00E86ED2">
              <w:rPr>
                <w:color w:val="0000FF"/>
                <w:kern w:val="1"/>
                <w:sz w:val="22"/>
                <w:lang w:val="en-US"/>
              </w:rPr>
              <w:t>30125110-5</w:t>
            </w:r>
            <w:r w:rsidRPr="00053875">
              <w:rPr>
                <w:kern w:val="1"/>
                <w:sz w:val="22"/>
              </w:rPr>
              <w:t>]</w:t>
            </w:r>
          </w:p>
          <w:p w:rsidR="00053875" w:rsidRPr="00053875" w:rsidRDefault="00053875" w:rsidP="00053875">
            <w:pPr>
              <w:spacing w:line="276" w:lineRule="auto"/>
              <w:rPr>
                <w:kern w:val="1"/>
                <w:sz w:val="22"/>
              </w:rPr>
            </w:pPr>
            <w:r w:rsidRPr="00053875">
              <w:rPr>
                <w:b/>
                <w:kern w:val="1"/>
                <w:sz w:val="22"/>
              </w:rPr>
              <w:t>- Κωδικός στο ΚΗΜΔΗΣ:</w:t>
            </w:r>
            <w:r w:rsidRPr="00053875">
              <w:rPr>
                <w:kern w:val="1"/>
                <w:sz w:val="22"/>
              </w:rPr>
              <w:t xml:space="preserve">  [</w:t>
            </w:r>
            <w:r w:rsidR="007C05B4" w:rsidRPr="007C05B4">
              <w:rPr>
                <w:color w:val="0000FF"/>
                <w:kern w:val="1"/>
                <w:sz w:val="22"/>
                <w:lang w:val="en-US"/>
              </w:rPr>
              <w:t>20PROC006275021</w:t>
            </w:r>
            <w:r w:rsidRPr="00053875">
              <w:rPr>
                <w:kern w:val="1"/>
                <w:sz w:val="22"/>
              </w:rPr>
              <w:t>]</w:t>
            </w:r>
          </w:p>
          <w:p w:rsidR="00053875" w:rsidRPr="00053875" w:rsidRDefault="00053875" w:rsidP="00053875">
            <w:pPr>
              <w:spacing w:line="276" w:lineRule="auto"/>
              <w:rPr>
                <w:kern w:val="1"/>
                <w:sz w:val="22"/>
              </w:rPr>
            </w:pPr>
            <w:r w:rsidRPr="00053875">
              <w:rPr>
                <w:b/>
                <w:kern w:val="1"/>
                <w:sz w:val="22"/>
              </w:rPr>
              <w:t>- Η σύμβαση αναφέρεται σε έργα, προμήθειες, ή υπηρεσίες :</w:t>
            </w:r>
            <w:r w:rsidRPr="00053875">
              <w:rPr>
                <w:kern w:val="1"/>
                <w:sz w:val="22"/>
              </w:rPr>
              <w:t xml:space="preserve">  [</w:t>
            </w:r>
            <w:r w:rsidRPr="00053875">
              <w:rPr>
                <w:color w:val="0000FF"/>
                <w:kern w:val="1"/>
                <w:sz w:val="22"/>
              </w:rPr>
              <w:t>Προμήθειες</w:t>
            </w:r>
            <w:r w:rsidRPr="00053875">
              <w:rPr>
                <w:kern w:val="1"/>
                <w:sz w:val="22"/>
              </w:rPr>
              <w:t>]</w:t>
            </w:r>
          </w:p>
          <w:p w:rsidR="00053875" w:rsidRPr="00053875" w:rsidRDefault="00053875" w:rsidP="00053875">
            <w:pPr>
              <w:spacing w:line="276" w:lineRule="auto"/>
              <w:rPr>
                <w:kern w:val="1"/>
                <w:sz w:val="22"/>
              </w:rPr>
            </w:pPr>
            <w:r w:rsidRPr="00053875">
              <w:rPr>
                <w:b/>
                <w:kern w:val="1"/>
                <w:sz w:val="22"/>
              </w:rPr>
              <w:t>- Εφόσον υφίστανται, ένδειξη ύπαρξης σχετικών τμημάτων :</w:t>
            </w:r>
            <w:r w:rsidRPr="00053875">
              <w:rPr>
                <w:kern w:val="1"/>
                <w:sz w:val="22"/>
              </w:rPr>
              <w:t xml:space="preserve">  [</w:t>
            </w:r>
            <w:r w:rsidRPr="00053875">
              <w:rPr>
                <w:rFonts w:ascii="Segoe UI" w:hAnsi="Segoe UI" w:cs="Segoe UI"/>
                <w:color w:val="0000FF"/>
                <w:kern w:val="1"/>
                <w:sz w:val="28"/>
                <w:szCs w:val="28"/>
              </w:rPr>
              <w:t>ø</w:t>
            </w:r>
            <w:r w:rsidRPr="00053875">
              <w:rPr>
                <w:kern w:val="1"/>
                <w:sz w:val="22"/>
              </w:rPr>
              <w:t>]</w:t>
            </w:r>
          </w:p>
          <w:p w:rsidR="00053875" w:rsidRPr="00053875" w:rsidRDefault="00053875" w:rsidP="00053875">
            <w:pPr>
              <w:spacing w:line="276" w:lineRule="auto"/>
              <w:rPr>
                <w:kern w:val="1"/>
                <w:sz w:val="22"/>
              </w:rPr>
            </w:pPr>
            <w:r w:rsidRPr="00053875">
              <w:rPr>
                <w:b/>
                <w:kern w:val="1"/>
                <w:sz w:val="22"/>
              </w:rPr>
              <w:t>- Αριθμός αναφοράς που αποδίδεται στον φάκελο από την αναθέτουσα αρχή</w:t>
            </w:r>
            <w:r w:rsidRPr="00053875">
              <w:rPr>
                <w:kern w:val="1"/>
                <w:sz w:val="22"/>
              </w:rPr>
              <w:t xml:space="preserve"> (</w:t>
            </w:r>
            <w:r w:rsidRPr="00053875">
              <w:rPr>
                <w:i/>
                <w:kern w:val="1"/>
                <w:sz w:val="22"/>
              </w:rPr>
              <w:t>εάν υπάρχει</w:t>
            </w:r>
            <w:r w:rsidRPr="00053875">
              <w:rPr>
                <w:kern w:val="1"/>
                <w:sz w:val="22"/>
              </w:rPr>
              <w:t>)</w:t>
            </w:r>
            <w:r w:rsidRPr="00053875">
              <w:rPr>
                <w:b/>
                <w:kern w:val="1"/>
                <w:sz w:val="22"/>
              </w:rPr>
              <w:t>:</w:t>
            </w:r>
            <w:r w:rsidRPr="00053875">
              <w:rPr>
                <w:kern w:val="1"/>
                <w:sz w:val="22"/>
              </w:rPr>
              <w:t xml:space="preserve">  [</w:t>
            </w:r>
            <w:r w:rsidRPr="00053875">
              <w:rPr>
                <w:rFonts w:ascii="Segoe UI" w:hAnsi="Segoe UI" w:cs="Segoe UI"/>
                <w:color w:val="0000FF"/>
                <w:kern w:val="1"/>
                <w:sz w:val="28"/>
                <w:szCs w:val="28"/>
              </w:rPr>
              <w:t>ø</w:t>
            </w:r>
            <w:r w:rsidRPr="00053875">
              <w:rPr>
                <w:kern w:val="1"/>
                <w:sz w:val="22"/>
              </w:rPr>
              <w:t>]</w:t>
            </w:r>
          </w:p>
        </w:tc>
      </w:tr>
    </w:tbl>
    <w:p w:rsidR="00053875" w:rsidRPr="00053875" w:rsidRDefault="00053875" w:rsidP="00053875">
      <w:pPr>
        <w:spacing w:after="200" w:line="276" w:lineRule="auto"/>
        <w:ind w:firstLine="397"/>
        <w:rPr>
          <w:kern w:val="1"/>
          <w:sz w:val="22"/>
        </w:rPr>
      </w:pPr>
    </w:p>
    <w:p w:rsidR="00053875" w:rsidRPr="00053875" w:rsidRDefault="00053875" w:rsidP="00053875">
      <w:pPr>
        <w:spacing w:after="200" w:line="276" w:lineRule="auto"/>
        <w:ind w:firstLine="397"/>
        <w:rPr>
          <w:kern w:val="1"/>
          <w:sz w:val="22"/>
        </w:rPr>
      </w:pPr>
    </w:p>
    <w:p w:rsidR="00053875" w:rsidRPr="00053875" w:rsidRDefault="00053875" w:rsidP="00053875">
      <w:pPr>
        <w:shd w:val="clear" w:color="auto" w:fill="B2B2B2"/>
        <w:spacing w:after="200" w:line="276" w:lineRule="auto"/>
        <w:rPr>
          <w:rFonts w:ascii="Cambria" w:hAnsi="Cambria"/>
          <w:b/>
          <w:bCs/>
          <w:kern w:val="1"/>
          <w:sz w:val="24"/>
          <w:szCs w:val="24"/>
          <w:u w:val="single"/>
        </w:rPr>
      </w:pPr>
      <w:r w:rsidRPr="00053875">
        <w:rPr>
          <w:rFonts w:ascii="Cambria" w:hAnsi="Cambria"/>
          <w:kern w:val="1"/>
          <w:sz w:val="24"/>
          <w:szCs w:val="24"/>
        </w:rPr>
        <w:t>ΟΛΕΣ ΟΙ ΥΠΟΛΟΙΠΕΣ ΠΛΗΡΟΦΟΡΙΕΣ ΣΕ ΚΑΘΕ ΕΝΟΤΗΤΑ ΤΟΥ Τ.Ε.Υ.Δ. ΘΑ ΠΡΕΠΕΙ ΝΑ ΣΥΜΠΛΗΡΩΘΟΥΝ ΑΠΟ ΤΟΝ ΟΙΚΟΝΟΜΙΚΟ ΦΟΡΕΑ.</w:t>
      </w:r>
    </w:p>
    <w:p w:rsidR="00053875" w:rsidRPr="00053875" w:rsidRDefault="00053875" w:rsidP="00053875">
      <w:pPr>
        <w:jc w:val="left"/>
        <w:rPr>
          <w:bCs/>
          <w:kern w:val="1"/>
          <w:sz w:val="22"/>
        </w:rPr>
      </w:pPr>
      <w:r w:rsidRPr="00053875">
        <w:rPr>
          <w:bCs/>
          <w:kern w:val="1"/>
          <w:sz w:val="22"/>
        </w:rPr>
        <w:br w:type="page"/>
      </w:r>
    </w:p>
    <w:p w:rsidR="00284473" w:rsidRDefault="00284473">
      <w:pPr>
        <w:pageBreakBefore/>
        <w:jc w:val="center"/>
      </w:pPr>
      <w:r>
        <w:rPr>
          <w:b/>
          <w:bCs/>
          <w:u w:val="single"/>
        </w:rPr>
        <w:lastRenderedPageBreak/>
        <w:t>Μέρος II: Πληροφορίες σχετικά με τον οικονομικό φορέα</w:t>
      </w:r>
    </w:p>
    <w:p w:rsidR="00284473" w:rsidRDefault="00284473">
      <w:pPr>
        <w:jc w:val="center"/>
      </w:pPr>
      <w:r>
        <w:rPr>
          <w:b/>
          <w:bCs/>
        </w:rPr>
        <w:t>Α: Πληροφορίες σχετικά με τον οικονομικό φορέα</w:t>
      </w:r>
    </w:p>
    <w:tbl>
      <w:tblPr>
        <w:tblW w:w="9639" w:type="dxa"/>
        <w:tblInd w:w="108" w:type="dxa"/>
        <w:tblLayout w:type="fixed"/>
        <w:tblLook w:val="0000" w:firstRow="0" w:lastRow="0" w:firstColumn="0" w:lastColumn="0" w:noHBand="0" w:noVBand="0"/>
      </w:tblPr>
      <w:tblGrid>
        <w:gridCol w:w="4803"/>
        <w:gridCol w:w="4836"/>
      </w:tblGrid>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Αριθμός φορολογικού μητρώου (ΑΦΜ):</w:t>
            </w:r>
          </w:p>
          <w:p w:rsidR="00284473" w:rsidRDefault="00284473">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C6E00">
        <w:trPr>
          <w:trHeight w:val="1533"/>
        </w:trPr>
        <w:tc>
          <w:tcPr>
            <w:tcW w:w="4479" w:type="dxa"/>
            <w:tcBorders>
              <w:top w:val="single" w:sz="4" w:space="0" w:color="000000"/>
              <w:left w:val="single" w:sz="4" w:space="0" w:color="000000"/>
              <w:bottom w:val="single" w:sz="4" w:space="0" w:color="000000"/>
            </w:tcBorders>
            <w:shd w:val="clear" w:color="auto" w:fill="auto"/>
          </w:tcPr>
          <w:p w:rsidR="00284473" w:rsidRDefault="00284473">
            <w:pPr>
              <w:shd w:val="clear" w:color="auto" w:fill="FFFFFF"/>
            </w:pPr>
            <w:r>
              <w:t>Αρμόδιος ή αρμόδιοι</w:t>
            </w:r>
            <w:r>
              <w:rPr>
                <w:rStyle w:val="a5"/>
                <w:vertAlign w:val="superscript"/>
              </w:rPr>
              <w:endnoteReference w:id="2"/>
            </w:r>
            <w:r>
              <w:rPr>
                <w:rStyle w:val="a5"/>
              </w:rPr>
              <w:t xml:space="preserve"> </w:t>
            </w:r>
            <w:r>
              <w:t>:</w:t>
            </w:r>
          </w:p>
          <w:p w:rsidR="00284473" w:rsidRDefault="00284473">
            <w:r>
              <w:t>Τηλέφωνο:</w:t>
            </w:r>
          </w:p>
          <w:p w:rsidR="00284473" w:rsidRDefault="00284473">
            <w:proofErr w:type="spellStart"/>
            <w:r>
              <w:t>Ηλ</w:t>
            </w:r>
            <w:proofErr w:type="spellEnd"/>
            <w:r>
              <w:t>. ταχυδρομείο:</w:t>
            </w:r>
          </w:p>
          <w:p w:rsidR="00284473" w:rsidRDefault="00284473">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r>
              <w:t>[……]</w:t>
            </w:r>
          </w:p>
          <w:p w:rsidR="00284473" w:rsidRDefault="00284473">
            <w:r>
              <w:t>[……]</w:t>
            </w:r>
          </w:p>
          <w:p w:rsidR="00284473" w:rsidRDefault="00284473">
            <w:r>
              <w:t>[……]</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tc>
      </w:tr>
      <w:tr w:rsidR="00284473" w:rsidTr="00CC6E00">
        <w:tc>
          <w:tcPr>
            <w:tcW w:w="4479" w:type="dxa"/>
            <w:tcBorders>
              <w:left w:val="single" w:sz="4" w:space="0" w:color="000000"/>
              <w:bottom w:val="single" w:sz="4" w:space="0" w:color="000000"/>
            </w:tcBorders>
            <w:shd w:val="clear" w:color="auto" w:fill="auto"/>
          </w:tcPr>
          <w:p w:rsidR="00284473" w:rsidRDefault="00284473">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284473" w:rsidRDefault="00284473">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284473" w:rsidRDefault="00284473">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w:t>
            </w:r>
            <w:r>
              <w:rPr>
                <w:lang w:val="en-US"/>
              </w:rPr>
              <w:t xml:space="preserve"> </w:t>
            </w:r>
            <w:r>
              <w:t>]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w:t>
            </w:r>
          </w:p>
          <w:p w:rsidR="00284473" w:rsidRDefault="00284473"/>
          <w:p w:rsidR="00284473" w:rsidRDefault="00284473"/>
          <w:p w:rsidR="00284473" w:rsidRDefault="00284473">
            <w:r>
              <w:t>[…...............]</w:t>
            </w:r>
          </w:p>
          <w:p w:rsidR="00284473" w:rsidRDefault="00284473">
            <w:r>
              <w:t>[….]</w:t>
            </w:r>
          </w:p>
        </w:tc>
      </w:tr>
      <w:tr w:rsidR="00284473" w:rsidTr="00CC6E00">
        <w:tc>
          <w:tcPr>
            <w:tcW w:w="4479" w:type="dxa"/>
            <w:tcBorders>
              <w:left w:val="single" w:sz="4" w:space="0" w:color="000000"/>
              <w:bottom w:val="single" w:sz="4" w:space="0" w:color="000000"/>
            </w:tcBorders>
            <w:shd w:val="clear" w:color="auto" w:fill="auto"/>
          </w:tcPr>
          <w:p w:rsidR="00284473" w:rsidRDefault="00284473">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t>προ)επιλογής</w:t>
            </w:r>
            <w:proofErr w:type="spellEnd"/>
            <w:r>
              <w:t>);</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 Ναι [] Όχι [] Άνευ αντικειμένου</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w:t>
            </w:r>
          </w:p>
          <w:p w:rsidR="00284473" w:rsidRDefault="00284473">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84473" w:rsidRDefault="00284473">
            <w:r>
              <w:t>α) Αναφέρετε την ονομασία του καταλόγου ή του πιστοποιητικού και τον σχετικό αριθμό εγγραφής ή πιστοποίησης, κατά περίπτωση:</w:t>
            </w:r>
          </w:p>
          <w:p w:rsidR="00284473" w:rsidRDefault="00284473">
            <w:r>
              <w:t>β) Εάν το πιστοποιητικό εγγραφής ή η πιστοποίηση διατίθεται ηλεκτρονικά, αναφέρετε:</w:t>
            </w:r>
          </w:p>
          <w:p w:rsidR="00284473" w:rsidRDefault="00284473">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284473" w:rsidRDefault="00284473">
            <w:r>
              <w:t>δ) Η εγγραφή ή η πιστοποίηση καλύπτει όλα τα απαιτούμενα κριτήρια επιλογής;</w:t>
            </w:r>
          </w:p>
          <w:p w:rsidR="00284473" w:rsidRDefault="00284473">
            <w:r>
              <w:rPr>
                <w:b/>
              </w:rPr>
              <w:t>Εάν όχι:</w:t>
            </w:r>
          </w:p>
          <w:p w:rsidR="00284473" w:rsidRDefault="00284473">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284473" w:rsidRDefault="00284473">
            <w:r>
              <w:t xml:space="preserve">ε) Ο οικονομικός φορέας θα είναι σε θέση να </w:t>
            </w:r>
            <w:r>
              <w:lastRenderedPageBreak/>
              <w:t xml:space="preserve">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84473" w:rsidRDefault="00284473">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α) [……]</w:t>
            </w:r>
          </w:p>
          <w:p w:rsidR="00284473" w:rsidRDefault="00284473"/>
          <w:p w:rsidR="00284473" w:rsidRDefault="00284473"/>
          <w:p w:rsidR="00284473" w:rsidRDefault="00284473">
            <w:r>
              <w:rPr>
                <w:i/>
              </w:rPr>
              <w:t>β) (διαδικτυακή διεύθυνση, αρχή ή φορέας έκδοσης, επακριβή στοιχεία αναφοράς των εγγράφων):[……][……][……][……]</w:t>
            </w:r>
          </w:p>
          <w:p w:rsidR="00284473" w:rsidRDefault="00284473">
            <w:r>
              <w:t>γ) [……]</w:t>
            </w:r>
          </w:p>
          <w:p w:rsidR="00284473" w:rsidRDefault="00284473"/>
          <w:p w:rsidR="00284473" w:rsidRDefault="00284473"/>
          <w:p w:rsidR="00284473" w:rsidRDefault="00284473"/>
          <w:p w:rsidR="00284473" w:rsidRDefault="00284473">
            <w:r>
              <w:t>δ) []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ε) [] Ναι [] Όχι</w:t>
            </w:r>
          </w:p>
          <w:p w:rsidR="00284473" w:rsidRDefault="00284473"/>
          <w:p w:rsidR="00284473" w:rsidRDefault="00284473"/>
          <w:p w:rsidR="00284473" w:rsidRDefault="00284473"/>
          <w:p w:rsidR="00284473" w:rsidRDefault="00284473">
            <w:pPr>
              <w:rPr>
                <w:i/>
              </w:rPr>
            </w:pPr>
          </w:p>
          <w:p w:rsidR="00284473" w:rsidRDefault="00284473">
            <w:pPr>
              <w:rPr>
                <w:i/>
              </w:rPr>
            </w:pPr>
          </w:p>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w:t>
            </w:r>
          </w:p>
          <w:p w:rsidR="00284473" w:rsidRDefault="00284473">
            <w:r>
              <w:rPr>
                <w:i/>
              </w:rPr>
              <w:t>[……][……][……][……]</w:t>
            </w:r>
          </w:p>
        </w:tc>
      </w:tr>
      <w:tr w:rsidR="00284473" w:rsidTr="00CC6E00">
        <w:tc>
          <w:tcPr>
            <w:tcW w:w="4479" w:type="dxa"/>
            <w:tcBorders>
              <w:left w:val="single" w:sz="4" w:space="0" w:color="000000"/>
              <w:bottom w:val="single" w:sz="4" w:space="0" w:color="000000"/>
            </w:tcBorders>
            <w:shd w:val="clear" w:color="auto" w:fill="auto"/>
          </w:tcPr>
          <w:p w:rsidR="00284473" w:rsidRDefault="00284473">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r w:rsidR="00284473" w:rsidTr="00CC6E0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284473" w:rsidRDefault="00284473">
            <w:r>
              <w:rPr>
                <w:b/>
                <w:i/>
              </w:rPr>
              <w:t>Εάν ναι</w:t>
            </w:r>
            <w:r>
              <w:rPr>
                <w:i/>
              </w:rPr>
              <w:t>, μεριμνήστε για την υποβολή χωριστού εντύπου ΤΕΥΔ από τους άλλους εμπλεκόμενους οικονομικούς φορείς.</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w:t>
            </w:r>
          </w:p>
          <w:p w:rsidR="00284473" w:rsidRDefault="00284473">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284473" w:rsidRDefault="00284473">
            <w:r>
              <w:rPr>
                <w:color w:val="000000"/>
              </w:rPr>
              <w:t>β) Προσδιορίστε τους άλλους οικονομικούς φορείς που συμμετ</w:t>
            </w:r>
            <w:r>
              <w:t>έχουν από κοινού στη διαδικασία σύναψης δημόσιας σύμβασης:</w:t>
            </w:r>
          </w:p>
          <w:p w:rsidR="00284473" w:rsidRDefault="00284473">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α) [……]</w:t>
            </w:r>
          </w:p>
          <w:p w:rsidR="00284473" w:rsidRDefault="00284473"/>
          <w:p w:rsidR="00284473" w:rsidRDefault="00284473"/>
          <w:p w:rsidR="00284473" w:rsidRDefault="00284473"/>
          <w:p w:rsidR="00284473" w:rsidRDefault="00284473">
            <w:r>
              <w:t>β) [……]</w:t>
            </w:r>
          </w:p>
          <w:p w:rsidR="00284473" w:rsidRDefault="00284473"/>
          <w:p w:rsidR="00284473" w:rsidRDefault="00284473"/>
          <w:p w:rsidR="00284473" w:rsidRDefault="00284473">
            <w:r>
              <w:t>γ) [……]</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bCs/>
                <w:i/>
                <w:iCs/>
              </w:rPr>
              <w:t>Απάντηση:</w:t>
            </w:r>
          </w:p>
        </w:tc>
      </w:tr>
      <w:tr w:rsidR="00284473" w:rsidTr="00CC6E00">
        <w:tc>
          <w:tcPr>
            <w:tcW w:w="4479" w:type="dxa"/>
            <w:tcBorders>
              <w:top w:val="single" w:sz="4" w:space="0" w:color="000000"/>
              <w:left w:val="single" w:sz="4" w:space="0" w:color="000000"/>
              <w:bottom w:val="single" w:sz="4" w:space="0" w:color="000000"/>
            </w:tcBorders>
            <w:shd w:val="clear" w:color="auto" w:fill="auto"/>
          </w:tcPr>
          <w:p w:rsidR="00284473" w:rsidRDefault="00284473">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w:t>
            </w:r>
          </w:p>
        </w:tc>
      </w:tr>
    </w:tbl>
    <w:p w:rsidR="00284473" w:rsidRDefault="00284473"/>
    <w:p w:rsidR="00284473" w:rsidRPr="000069B2" w:rsidRDefault="00284473" w:rsidP="000069B2">
      <w:pPr>
        <w:jc w:val="center"/>
        <w:rPr>
          <w:b/>
        </w:rPr>
      </w:pPr>
      <w:r w:rsidRPr="000069B2">
        <w:rPr>
          <w:b/>
        </w:rPr>
        <w:t>Β: Πληροφορίες σχετικά με τους νόμιμους εκπροσώπους του οικονομικού φορέα</w:t>
      </w:r>
    </w:p>
    <w:p w:rsidR="00284473" w:rsidRDefault="00284473" w:rsidP="00CB4CBF">
      <w:pPr>
        <w:pBdr>
          <w:top w:val="single" w:sz="1" w:space="1" w:color="000000"/>
          <w:left w:val="single" w:sz="1" w:space="1" w:color="000000"/>
          <w:bottom w:val="single" w:sz="1" w:space="1" w:color="000000"/>
          <w:right w:val="single" w:sz="1" w:space="0"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639" w:type="dxa"/>
        <w:tblInd w:w="108" w:type="dxa"/>
        <w:tblLayout w:type="fixed"/>
        <w:tblLook w:val="0000" w:firstRow="0" w:lastRow="0" w:firstColumn="0" w:lastColumn="0" w:noHBand="0" w:noVBand="0"/>
      </w:tblPr>
      <w:tblGrid>
        <w:gridCol w:w="4803"/>
        <w:gridCol w:w="4836"/>
      </w:tblGrid>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Ονοματεπώνυμο</w:t>
            </w:r>
          </w:p>
          <w:p w:rsidR="00284473" w:rsidRDefault="00284473">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bl>
    <w:p w:rsidR="00284473" w:rsidRPr="000069B2" w:rsidRDefault="00284473" w:rsidP="000069B2">
      <w:pPr>
        <w:ind w:left="397"/>
      </w:pPr>
    </w:p>
    <w:p w:rsidR="00284473" w:rsidRPr="000069B2" w:rsidRDefault="00284473" w:rsidP="000069B2">
      <w:pPr>
        <w:jc w:val="center"/>
        <w:rPr>
          <w:b/>
        </w:rPr>
      </w:pPr>
      <w:r w:rsidRPr="000069B2">
        <w:rPr>
          <w:b/>
        </w:rPr>
        <w:t>Γ: Πληροφορίες σχετικά με τη στήριξη στις ικανότητες άλλων ΦΟΡΕΩΝ</w:t>
      </w:r>
      <w:r w:rsidRPr="000069B2">
        <w:rPr>
          <w:b/>
        </w:rPr>
        <w:endnoteReference w:id="7"/>
      </w:r>
    </w:p>
    <w:tbl>
      <w:tblPr>
        <w:tblW w:w="9639" w:type="dxa"/>
        <w:tblInd w:w="108" w:type="dxa"/>
        <w:tblLayout w:type="fixed"/>
        <w:tblLook w:val="0000" w:firstRow="0" w:lastRow="0" w:firstColumn="0" w:lastColumn="0" w:noHBand="0" w:noVBand="0"/>
      </w:tblPr>
      <w:tblGrid>
        <w:gridCol w:w="4803"/>
        <w:gridCol w:w="4836"/>
      </w:tblGrid>
      <w:tr w:rsidR="00284473" w:rsidTr="00CB4CBF">
        <w:trPr>
          <w:trHeight w:val="343"/>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[]Ναι []Όχι</w:t>
            </w:r>
          </w:p>
        </w:tc>
      </w:tr>
    </w:tbl>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w:t>
      </w:r>
      <w:r>
        <w:rPr>
          <w:i/>
        </w:rPr>
        <w:lastRenderedPageBreak/>
        <w:t xml:space="preserve">και υπογεγραμμένο από τους νομίμους εκπροσώπους αυτών. </w:t>
      </w:r>
    </w:p>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84473" w:rsidRDefault="00284473" w:rsidP="00CB4CBF">
      <w:pPr>
        <w:pBdr>
          <w:top w:val="single" w:sz="4" w:space="1" w:color="000000"/>
          <w:left w:val="single" w:sz="4" w:space="0"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84473" w:rsidRDefault="00284473">
      <w:pPr>
        <w:jc w:val="center"/>
      </w:pPr>
    </w:p>
    <w:p w:rsidR="00284473" w:rsidRPr="00B36F39" w:rsidRDefault="00284473" w:rsidP="00B36F39">
      <w:pPr>
        <w:jc w:val="center"/>
        <w:rPr>
          <w:b/>
        </w:rPr>
      </w:pPr>
      <w:r w:rsidRPr="00B36F39">
        <w:rPr>
          <w:b/>
        </w:rPr>
        <w:t>Δ: Πληροφορίες σχετικά με υπεργολάβους στην ικανότητα των οποίων δεν στηρίζεται ο οικονομικός φορέας</w:t>
      </w:r>
    </w:p>
    <w:p w:rsidR="00284473" w:rsidRDefault="00284473">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639" w:type="dxa"/>
        <w:tblInd w:w="108" w:type="dxa"/>
        <w:tblLayout w:type="fixed"/>
        <w:tblLook w:val="0000" w:firstRow="0" w:lastRow="0" w:firstColumn="0" w:lastColumn="0" w:noHBand="0" w:noVBand="0"/>
      </w:tblPr>
      <w:tblGrid>
        <w:gridCol w:w="4803"/>
        <w:gridCol w:w="4836"/>
      </w:tblGrid>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B4CBF">
        <w:tc>
          <w:tcPr>
            <w:tcW w:w="4479" w:type="dxa"/>
            <w:tcBorders>
              <w:top w:val="single" w:sz="4" w:space="0" w:color="000000"/>
              <w:left w:val="single" w:sz="4" w:space="0" w:color="000000"/>
              <w:bottom w:val="single" w:sz="4" w:space="0" w:color="000000"/>
            </w:tcBorders>
            <w:shd w:val="clear" w:color="auto" w:fill="auto"/>
          </w:tcPr>
          <w:p w:rsidR="00284473" w:rsidRDefault="00284473">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[]Ναι []Όχι</w:t>
            </w:r>
          </w:p>
          <w:p w:rsidR="00284473" w:rsidRDefault="00284473"/>
          <w:p w:rsidR="00284473" w:rsidRDefault="00284473">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284473" w:rsidRDefault="00284473">
            <w:r>
              <w:t>[…]</w:t>
            </w:r>
          </w:p>
        </w:tc>
      </w:tr>
    </w:tbl>
    <w:p w:rsidR="00284473" w:rsidRDefault="0028447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84473" w:rsidRDefault="00284473">
      <w:pPr>
        <w:pageBreakBefore/>
        <w:jc w:val="center"/>
      </w:pPr>
      <w:r>
        <w:rPr>
          <w:b/>
          <w:bCs/>
          <w:u w:val="single"/>
        </w:rPr>
        <w:lastRenderedPageBreak/>
        <w:t>Μέρος III: Λόγοι αποκλεισμού</w:t>
      </w:r>
    </w:p>
    <w:p w:rsidR="00284473" w:rsidRDefault="00284473">
      <w:pPr>
        <w:jc w:val="center"/>
      </w:pPr>
      <w:r>
        <w:rPr>
          <w:b/>
          <w:bCs/>
          <w:color w:val="000000"/>
        </w:rPr>
        <w:t>Α: Λόγοι αποκλεισμού που σχετίζονται με ποινικές καταδίκες</w:t>
      </w:r>
      <w:r>
        <w:rPr>
          <w:rStyle w:val="12"/>
          <w:color w:val="000000"/>
        </w:rPr>
        <w:endnoteReference w:id="8"/>
      </w:r>
    </w:p>
    <w:p w:rsidR="00284473" w:rsidRDefault="00284473">
      <w:pPr>
        <w:pBdr>
          <w:top w:val="single" w:sz="1" w:space="1" w:color="000000"/>
          <w:left w:val="single" w:sz="1" w:space="1" w:color="000000"/>
          <w:bottom w:val="single" w:sz="1" w:space="1" w:color="000000"/>
          <w:right w:val="single" w:sz="1" w:space="1" w:color="000000"/>
        </w:pBdr>
        <w:shd w:val="clear" w:color="auto" w:fill="CCCCCC"/>
        <w:jc w:val="left"/>
      </w:pPr>
      <w:r>
        <w:t>Στο άρθρο 73 παρ. 1 ορίζονται οι ακόλουθοι λόγοι αποκλεισμού:</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284473" w:rsidRDefault="00284473">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9639" w:type="dxa"/>
        <w:tblInd w:w="108" w:type="dxa"/>
        <w:tblLayout w:type="fixed"/>
        <w:tblLook w:val="0000" w:firstRow="0" w:lastRow="0" w:firstColumn="0" w:lastColumn="0" w:noHBand="0" w:noVBand="0"/>
      </w:tblPr>
      <w:tblGrid>
        <w:gridCol w:w="4803"/>
        <w:gridCol w:w="4836"/>
      </w:tblGrid>
      <w:tr w:rsidR="00284473" w:rsidTr="00745E62">
        <w:trPr>
          <w:trHeight w:val="855"/>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r>
              <w:rPr>
                <w:b/>
                <w:bCs/>
                <w:i/>
                <w:iCs/>
              </w:rPr>
              <w:t>Απάντηση:</w:t>
            </w:r>
          </w:p>
        </w:tc>
      </w:tr>
      <w:tr w:rsidR="00284473" w:rsidTr="00745E62">
        <w:tc>
          <w:tcPr>
            <w:tcW w:w="4479" w:type="dxa"/>
            <w:tcBorders>
              <w:left w:val="single" w:sz="4" w:space="0" w:color="000000"/>
              <w:bottom w:val="single" w:sz="4" w:space="0" w:color="000000"/>
            </w:tcBorders>
            <w:shd w:val="clear" w:color="auto" w:fill="auto"/>
          </w:tcPr>
          <w:p w:rsidR="00284473" w:rsidRDefault="00284473">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 Ναι [] Όχι</w:t>
            </w: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pPr>
              <w:rPr>
                <w:i/>
              </w:rPr>
            </w:pPr>
          </w:p>
          <w:p w:rsidR="00284473" w:rsidRDefault="00284473">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84473" w:rsidRDefault="00284473">
            <w:pPr>
              <w:rPr>
                <w:b/>
              </w:rPr>
            </w:pPr>
            <w:r>
              <w:rPr>
                <w:i/>
              </w:rPr>
              <w:t>[……][……][……][……]</w:t>
            </w:r>
            <w:r>
              <w:rPr>
                <w:rStyle w:val="a5"/>
                <w:vertAlign w:val="superscript"/>
              </w:rPr>
              <w:endnoteReference w:id="17"/>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 αναφέρετε</w:t>
            </w:r>
            <w:r>
              <w:rPr>
                <w:rStyle w:val="a5"/>
                <w:vertAlign w:val="superscript"/>
              </w:rPr>
              <w:endnoteReference w:id="18"/>
            </w:r>
            <w:r>
              <w:t>:</w:t>
            </w:r>
          </w:p>
          <w:p w:rsidR="00284473" w:rsidRDefault="00284473">
            <w:r>
              <w:t>α) Ημερομηνία της καταδικαστικής απόφασης προσδιορίζοντας ποιο από τα σημεία 1 έως 6 αφορά και τον λόγο ή τους λόγους της καταδίκης,</w:t>
            </w:r>
          </w:p>
          <w:p w:rsidR="00284473" w:rsidRDefault="00284473">
            <w:pPr>
              <w:jc w:val="left"/>
            </w:pPr>
            <w:r>
              <w:t>β) Προσδιορίστε ποιος έχει καταδικαστεί [ ]·</w:t>
            </w:r>
          </w:p>
          <w:p w:rsidR="00284473" w:rsidRDefault="00284473">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pPr>
          </w:p>
          <w:p w:rsidR="00284473" w:rsidRDefault="00284473">
            <w:pPr>
              <w:jc w:val="left"/>
            </w:pPr>
            <w:r>
              <w:t xml:space="preserve">α) Ημερομηνία:[   ], </w:t>
            </w:r>
          </w:p>
          <w:p w:rsidR="00284473" w:rsidRDefault="00284473">
            <w:pPr>
              <w:jc w:val="left"/>
            </w:pPr>
            <w:r>
              <w:t xml:space="preserve">σημείο-(-α): [   ], </w:t>
            </w:r>
          </w:p>
          <w:p w:rsidR="00284473" w:rsidRDefault="00284473">
            <w:pPr>
              <w:jc w:val="left"/>
            </w:pPr>
            <w:r>
              <w:t>λόγος(-οι):[   ]</w:t>
            </w:r>
          </w:p>
          <w:p w:rsidR="00284473" w:rsidRDefault="00284473">
            <w:pPr>
              <w:jc w:val="left"/>
            </w:pPr>
          </w:p>
          <w:p w:rsidR="00284473" w:rsidRDefault="00284473">
            <w:pPr>
              <w:jc w:val="left"/>
            </w:pPr>
            <w:r>
              <w:t>β) [……]</w:t>
            </w:r>
          </w:p>
          <w:p w:rsidR="00284473" w:rsidRDefault="00284473">
            <w:pPr>
              <w:jc w:val="left"/>
            </w:pPr>
            <w:r>
              <w:t>γ) Διάρκεια της περιόδου αποκλεισμού [……] και σχετικό(-ά) σημείο(-α) [   ]</w:t>
            </w:r>
          </w:p>
          <w:p w:rsidR="00284473" w:rsidRDefault="00284473">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84473" w:rsidRDefault="00284473">
            <w:r>
              <w:rPr>
                <w:i/>
              </w:rPr>
              <w:t>[……][……][……][……]</w:t>
            </w:r>
            <w:r>
              <w:rPr>
                <w:rStyle w:val="a5"/>
                <w:vertAlign w:val="superscript"/>
              </w:rPr>
              <w:endnoteReference w:id="19"/>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 Ναι [] Όχι </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bl>
    <w:p w:rsidR="00284473" w:rsidRDefault="00284473">
      <w:pPr>
        <w:pStyle w:val="SectionTitle"/>
      </w:pPr>
    </w:p>
    <w:p w:rsidR="00284473" w:rsidRPr="00B36F39" w:rsidRDefault="00284473" w:rsidP="00B36F39">
      <w:pPr>
        <w:jc w:val="center"/>
        <w:rPr>
          <w:b/>
        </w:rPr>
      </w:pPr>
      <w:r w:rsidRPr="00B36F39">
        <w:rPr>
          <w:b/>
        </w:rPr>
        <w:t>Β: Λόγοι που σχετίζονται με την καταβολή φόρων ή εισφορών κοινωνικής ασφάλισης</w:t>
      </w:r>
    </w:p>
    <w:tbl>
      <w:tblPr>
        <w:tblW w:w="9639" w:type="dxa"/>
        <w:tblInd w:w="5" w:type="dxa"/>
        <w:tblLayout w:type="fixed"/>
        <w:tblCellMar>
          <w:left w:w="0" w:type="dxa"/>
          <w:right w:w="0" w:type="dxa"/>
        </w:tblCellMar>
        <w:tblLook w:val="0000" w:firstRow="0" w:lastRow="0" w:firstColumn="0" w:lastColumn="0" w:noHBand="0" w:noVBand="0"/>
      </w:tblPr>
      <w:tblGrid>
        <w:gridCol w:w="4799"/>
        <w:gridCol w:w="2409"/>
        <w:gridCol w:w="2421"/>
        <w:gridCol w:w="10"/>
      </w:tblGrid>
      <w:tr w:rsidR="00284473" w:rsidTr="00745E62">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84473" w:rsidRDefault="00284473">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284473" w:rsidRDefault="00284473">
            <w:r>
              <w:rPr>
                <w:b/>
                <w:i/>
              </w:rPr>
              <w:t>Απάντηση:</w:t>
            </w:r>
          </w:p>
        </w:tc>
      </w:tr>
      <w:tr w:rsidR="00284473" w:rsidTr="00745E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84473" w:rsidRDefault="00284473">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 Ναι [] Όχι </w:t>
            </w:r>
          </w:p>
        </w:tc>
      </w:tr>
      <w:tr w:rsidR="00284473" w:rsidTr="00745E62">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284473" w:rsidRDefault="00284473">
            <w:pPr>
              <w:snapToGrid w:val="0"/>
            </w:pPr>
          </w:p>
          <w:p w:rsidR="00284473" w:rsidRDefault="00284473">
            <w:pPr>
              <w:snapToGrid w:val="0"/>
            </w:pPr>
          </w:p>
          <w:p w:rsidR="00284473" w:rsidRDefault="00284473">
            <w:pPr>
              <w:snapToGrid w:val="0"/>
            </w:pPr>
          </w:p>
          <w:p w:rsidR="00284473" w:rsidRDefault="00284473">
            <w:pPr>
              <w:snapToGrid w:val="0"/>
            </w:pPr>
            <w:r>
              <w:t xml:space="preserve">Εάν όχι αναφέρετε: </w:t>
            </w:r>
          </w:p>
          <w:p w:rsidR="00284473" w:rsidRDefault="00284473">
            <w:pPr>
              <w:snapToGrid w:val="0"/>
            </w:pPr>
            <w:r>
              <w:t>α) Χώρα ή κράτος μέλος για το οποίο πρόκειται:</w:t>
            </w:r>
          </w:p>
          <w:p w:rsidR="00284473" w:rsidRDefault="00284473">
            <w:pPr>
              <w:snapToGrid w:val="0"/>
            </w:pPr>
            <w:r>
              <w:t>β) Ποιο είναι το σχετικό ποσό;</w:t>
            </w:r>
          </w:p>
          <w:p w:rsidR="00284473" w:rsidRDefault="00284473">
            <w:pPr>
              <w:snapToGrid w:val="0"/>
            </w:pPr>
            <w:proofErr w:type="spellStart"/>
            <w:r>
              <w:t>γ)Πως</w:t>
            </w:r>
            <w:proofErr w:type="spellEnd"/>
            <w:r>
              <w:t xml:space="preserve"> διαπιστώθηκε η αθέτηση των υποχρεώσεων;</w:t>
            </w:r>
          </w:p>
          <w:p w:rsidR="00284473" w:rsidRDefault="00284473">
            <w:pPr>
              <w:snapToGrid w:val="0"/>
            </w:pPr>
            <w:r>
              <w:t>1) Μέσω δικαστικής ή διοικητικής απόφασης;</w:t>
            </w:r>
          </w:p>
          <w:p w:rsidR="00284473" w:rsidRDefault="00284473">
            <w:pPr>
              <w:snapToGrid w:val="0"/>
            </w:pPr>
            <w:r>
              <w:rPr>
                <w:b/>
              </w:rPr>
              <w:t xml:space="preserve">- </w:t>
            </w:r>
            <w:r>
              <w:t>Η εν λόγω απόφαση είναι τελεσίδικη και δεσμευτική;</w:t>
            </w:r>
          </w:p>
          <w:p w:rsidR="00284473" w:rsidRDefault="00284473">
            <w:pPr>
              <w:snapToGrid w:val="0"/>
            </w:pPr>
            <w:r>
              <w:t>- Αναφέρατε την ημερομηνία καταδίκης ή έκδοσης απόφασης</w:t>
            </w:r>
          </w:p>
          <w:p w:rsidR="00284473" w:rsidRDefault="00284473">
            <w:pPr>
              <w:snapToGrid w:val="0"/>
            </w:pPr>
            <w:r>
              <w:t>- Σε περίπτωση καταδικαστικής απόφασης, εφόσον ορίζεται απευθείας σε αυτήν, τη διάρκεια της περιόδου αποκλεισμού:</w:t>
            </w:r>
          </w:p>
          <w:p w:rsidR="00284473" w:rsidRDefault="00284473">
            <w:pPr>
              <w:snapToGrid w:val="0"/>
              <w:jc w:val="left"/>
            </w:pPr>
            <w:r>
              <w:t xml:space="preserve">2) Με άλλα μέσα; </w:t>
            </w:r>
            <w:proofErr w:type="spellStart"/>
            <w:r>
              <w:t>Διευκρινήστε</w:t>
            </w:r>
            <w:proofErr w:type="spellEnd"/>
            <w:r>
              <w:t>:</w:t>
            </w:r>
          </w:p>
          <w:p w:rsidR="00284473" w:rsidRDefault="00284473">
            <w:pPr>
              <w:snapToGrid w:val="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shd w:val="clear" w:color="auto" w:fill="auto"/>
          </w:tcPr>
          <w:p w:rsidR="00284473" w:rsidRDefault="00284473">
            <w:pPr>
              <w:jc w:val="left"/>
            </w:pPr>
            <w:r>
              <w:rPr>
                <w:b/>
                <w:bCs/>
              </w:rPr>
              <w:t>ΦΟΡΟΙ</w:t>
            </w:r>
          </w:p>
          <w:p w:rsidR="00284473" w:rsidRDefault="00284473"/>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rPr>
                <w:b/>
                <w:bCs/>
              </w:rPr>
              <w:t>ΕΙΣΦΟΡΕΣ ΚΟΙΝΩΝΙΚΗΣ ΑΣΦΑΛΙΣΗΣ</w:t>
            </w:r>
          </w:p>
        </w:tc>
      </w:tr>
      <w:tr w:rsidR="00284473" w:rsidTr="00745E62">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84473" w:rsidRDefault="00284473">
            <w:pPr>
              <w:snapToGrid w:val="0"/>
            </w:pPr>
          </w:p>
        </w:tc>
        <w:tc>
          <w:tcPr>
            <w:tcW w:w="2247" w:type="dxa"/>
            <w:tcBorders>
              <w:left w:val="single" w:sz="4" w:space="0" w:color="000000"/>
              <w:bottom w:val="single" w:sz="4" w:space="0" w:color="000000"/>
            </w:tcBorders>
            <w:shd w:val="clear" w:color="auto" w:fill="auto"/>
          </w:tcPr>
          <w:p w:rsidR="00284473" w:rsidRDefault="00284473">
            <w:pPr>
              <w:snapToGrid w:val="0"/>
            </w:pPr>
          </w:p>
          <w:p w:rsidR="00284473" w:rsidRDefault="00284473">
            <w:r>
              <w:t>α)[……]·</w:t>
            </w:r>
          </w:p>
          <w:p w:rsidR="00284473" w:rsidRDefault="00284473"/>
          <w:p w:rsidR="00284473" w:rsidRDefault="00284473">
            <w:r>
              <w:t>β)[……]</w:t>
            </w:r>
          </w:p>
          <w:p w:rsidR="00284473" w:rsidRDefault="00284473"/>
          <w:p w:rsidR="00284473" w:rsidRDefault="00284473"/>
          <w:p w:rsidR="00284473" w:rsidRDefault="00284473">
            <w:r>
              <w:t xml:space="preserve">γ.1) [] Ναι [] Όχι </w:t>
            </w:r>
          </w:p>
          <w:p w:rsidR="00284473" w:rsidRDefault="00284473">
            <w:r>
              <w:t xml:space="preserve">-[] Ναι [] Όχι </w:t>
            </w:r>
          </w:p>
          <w:p w:rsidR="00284473" w:rsidRDefault="00284473"/>
          <w:p w:rsidR="00284473" w:rsidRDefault="00284473">
            <w:r>
              <w:t>-[……]·</w:t>
            </w:r>
          </w:p>
          <w:p w:rsidR="00284473" w:rsidRDefault="00284473"/>
          <w:p w:rsidR="00284473" w:rsidRDefault="00284473">
            <w:r>
              <w:t>-[……]·</w:t>
            </w:r>
          </w:p>
          <w:p w:rsidR="00284473" w:rsidRDefault="00284473"/>
          <w:p w:rsidR="00284473" w:rsidRDefault="00284473"/>
          <w:p w:rsidR="00284473" w:rsidRDefault="00284473">
            <w:r>
              <w:t>γ.2)[……]·</w:t>
            </w:r>
          </w:p>
          <w:p w:rsidR="00284473" w:rsidRDefault="00284473">
            <w:r>
              <w:t xml:space="preserve">δ) [] Ναι [] Όχι </w:t>
            </w:r>
          </w:p>
          <w:p w:rsidR="00284473" w:rsidRDefault="00284473">
            <w:pPr>
              <w:jc w:val="left"/>
            </w:pPr>
            <w:r>
              <w:rPr>
                <w:sz w:val="21"/>
                <w:szCs w:val="21"/>
              </w:rPr>
              <w:t>Εάν ναι, να αναφερθούν λεπτομερείς πληροφορίες</w:t>
            </w:r>
          </w:p>
          <w:p w:rsidR="00284473" w:rsidRDefault="00284473">
            <w:r>
              <w:t>[……]</w:t>
            </w:r>
          </w:p>
        </w:tc>
        <w:tc>
          <w:tcPr>
            <w:tcW w:w="2267" w:type="dxa"/>
            <w:gridSpan w:val="2"/>
            <w:tcBorders>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α)[……]·</w:t>
            </w:r>
          </w:p>
          <w:p w:rsidR="00284473" w:rsidRDefault="00284473"/>
          <w:p w:rsidR="00284473" w:rsidRDefault="00284473">
            <w:r>
              <w:t>β)[……]</w:t>
            </w:r>
          </w:p>
          <w:p w:rsidR="00284473" w:rsidRDefault="00284473"/>
          <w:p w:rsidR="00284473" w:rsidRDefault="00284473"/>
          <w:p w:rsidR="00284473" w:rsidRDefault="00284473">
            <w:r>
              <w:t xml:space="preserve">γ.1) [] Ναι [] Όχι </w:t>
            </w:r>
          </w:p>
          <w:p w:rsidR="00284473" w:rsidRDefault="00284473">
            <w:r>
              <w:t xml:space="preserve">-[] Ναι [] Όχι </w:t>
            </w:r>
          </w:p>
          <w:p w:rsidR="00284473" w:rsidRDefault="00284473"/>
          <w:p w:rsidR="00284473" w:rsidRDefault="00284473">
            <w:r>
              <w:t>-[……]·</w:t>
            </w:r>
          </w:p>
          <w:p w:rsidR="00284473" w:rsidRDefault="00284473"/>
          <w:p w:rsidR="00284473" w:rsidRDefault="00284473">
            <w:r>
              <w:t>-[……]·</w:t>
            </w:r>
          </w:p>
          <w:p w:rsidR="00284473" w:rsidRDefault="00284473"/>
          <w:p w:rsidR="00284473" w:rsidRDefault="00284473"/>
          <w:p w:rsidR="00284473" w:rsidRDefault="00284473">
            <w:r>
              <w:t>γ.2)[……]·</w:t>
            </w:r>
          </w:p>
          <w:p w:rsidR="00284473" w:rsidRDefault="00284473">
            <w:r>
              <w:t xml:space="preserve">δ) [] Ναι [] Όχι </w:t>
            </w:r>
          </w:p>
          <w:p w:rsidR="00284473" w:rsidRDefault="00284473">
            <w:pPr>
              <w:jc w:val="left"/>
            </w:pPr>
            <w:r>
              <w:t>Εάν ναι, να αναφερθούν λεπτομερείς πληροφορίες</w:t>
            </w:r>
          </w:p>
          <w:p w:rsidR="00284473" w:rsidRDefault="00284473">
            <w:r>
              <w:t>[……]</w:t>
            </w:r>
          </w:p>
        </w:tc>
      </w:tr>
      <w:tr w:rsidR="00284473" w:rsidTr="00745E62">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84473" w:rsidRDefault="00284473">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284473" w:rsidRDefault="00284473">
            <w:pPr>
              <w:jc w:val="left"/>
            </w:pPr>
            <w:r>
              <w:rPr>
                <w:i/>
              </w:rPr>
              <w:t>[……][……][……]</w:t>
            </w:r>
          </w:p>
        </w:tc>
      </w:tr>
    </w:tbl>
    <w:p w:rsidR="00284473" w:rsidRPr="00B36F39" w:rsidRDefault="00284473" w:rsidP="00B36F39"/>
    <w:p w:rsidR="00284473" w:rsidRPr="00E92944" w:rsidRDefault="00284473" w:rsidP="00E92944">
      <w:pPr>
        <w:jc w:val="center"/>
        <w:rPr>
          <w:b/>
        </w:rPr>
      </w:pPr>
      <w:r w:rsidRPr="00E92944">
        <w:rPr>
          <w:b/>
        </w:rPr>
        <w:t>Γ: Λόγοι που σχετίζονται με αφερεγγυότητα, σύγκρουση συμφερόντων ή επαγγελματικό παράπτωμα</w:t>
      </w:r>
    </w:p>
    <w:tbl>
      <w:tblPr>
        <w:tblW w:w="9639" w:type="dxa"/>
        <w:tblInd w:w="108" w:type="dxa"/>
        <w:tblLayout w:type="fixed"/>
        <w:tblLook w:val="0000" w:firstRow="0" w:lastRow="0" w:firstColumn="0" w:lastColumn="0" w:noHBand="0" w:noVBand="0"/>
      </w:tblPr>
      <w:tblGrid>
        <w:gridCol w:w="4803"/>
        <w:gridCol w:w="4836"/>
      </w:tblGrid>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745E62">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r w:rsidR="00284473" w:rsidTr="00745E62">
        <w:trPr>
          <w:trHeight w:val="405"/>
        </w:trPr>
        <w:tc>
          <w:tcPr>
            <w:tcW w:w="4479" w:type="dxa"/>
            <w:vMerge/>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rPr>
                <w:b/>
              </w:rPr>
            </w:pPr>
          </w:p>
          <w:p w:rsidR="00284473" w:rsidRDefault="00284473">
            <w:pPr>
              <w:jc w:val="left"/>
              <w:rPr>
                <w:b/>
              </w:rPr>
            </w:pPr>
          </w:p>
          <w:p w:rsidR="00284473" w:rsidRDefault="00284473">
            <w:pPr>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 […….............]</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Βρίσκεται ο οικονομικός φορέας σε οποιαδήποτε από τις ακόλουθες καταστάσεις</w:t>
            </w:r>
            <w:r>
              <w:rPr>
                <w:rStyle w:val="12"/>
              </w:rPr>
              <w:endnoteReference w:id="26"/>
            </w:r>
            <w:r>
              <w:t xml:space="preserve"> :</w:t>
            </w:r>
          </w:p>
          <w:p w:rsidR="00284473" w:rsidRDefault="00284473">
            <w:r>
              <w:t xml:space="preserve">α) πτώχευση, ή </w:t>
            </w:r>
          </w:p>
          <w:p w:rsidR="00284473" w:rsidRDefault="00284473">
            <w:r>
              <w:t>β) διαδικασία εξυγίανσης, ή</w:t>
            </w:r>
          </w:p>
          <w:p w:rsidR="00284473" w:rsidRDefault="00284473">
            <w:r>
              <w:t>γ) ειδική εκκαθάριση, ή</w:t>
            </w:r>
          </w:p>
          <w:p w:rsidR="00284473" w:rsidRDefault="00284473">
            <w:r>
              <w:t>δ) αναγκαστική διαχείριση από εκκαθαριστή ή από το δικαστήριο, ή</w:t>
            </w:r>
          </w:p>
          <w:p w:rsidR="00284473" w:rsidRDefault="00284473">
            <w:r>
              <w:t xml:space="preserve">ε) έχει υπαχθεί σε διαδικασία πτωχευτικού συμβιβασμού, ή </w:t>
            </w:r>
          </w:p>
          <w:p w:rsidR="00284473" w:rsidRDefault="00284473">
            <w:r>
              <w:t xml:space="preserve">στ) αναστολή επιχειρηματικών δραστηριοτήτων, ή </w:t>
            </w:r>
          </w:p>
          <w:p w:rsidR="00284473" w:rsidRDefault="00284473">
            <w:r>
              <w:rPr>
                <w:color w:val="000000"/>
              </w:rPr>
              <w:t>ζ) σε οποιαδήποτε ανάλογη κατάσταση προκύπτουσα από παρόμοια διαδικασία προβλεπόμενη σε εθνικές διατάξεις νόμου</w:t>
            </w:r>
          </w:p>
          <w:p w:rsidR="00284473" w:rsidRDefault="00284473">
            <w:r>
              <w:t>Εάν ναι:</w:t>
            </w:r>
          </w:p>
          <w:p w:rsidR="00284473" w:rsidRDefault="00284473">
            <w:r>
              <w:t>- Παραθέστε λεπτομερή στοιχεία:</w:t>
            </w:r>
          </w:p>
          <w:p w:rsidR="00284473" w:rsidRDefault="00284473">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w:t>
            </w:r>
            <w:r>
              <w:lastRenderedPageBreak/>
              <w:t xml:space="preserve">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284473" w:rsidRDefault="00284473">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pPr>
            <w:r>
              <w:lastRenderedPageBreak/>
              <w:t>[] Ναι [] Όχι</w:t>
            </w: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snapToGrid w:val="0"/>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p w:rsidR="00284473" w:rsidRDefault="00284473">
            <w:pPr>
              <w:jc w:val="left"/>
            </w:pPr>
            <w:r>
              <w:t>-[.......................]</w:t>
            </w:r>
          </w:p>
          <w:p w:rsidR="00284473" w:rsidRDefault="00284473">
            <w:pPr>
              <w:jc w:val="left"/>
            </w:pPr>
          </w:p>
          <w:p w:rsidR="00284473" w:rsidRDefault="00284473">
            <w:pPr>
              <w:jc w:val="left"/>
            </w:pPr>
          </w:p>
          <w:p w:rsidR="00284473" w:rsidRDefault="00284473">
            <w:pPr>
              <w:jc w:val="left"/>
            </w:pP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pPr>
            <w:r>
              <w:rPr>
                <w:i/>
              </w:rPr>
              <w:t>(διαδικτυακή διεύθυνση, αρχή ή φορέας έκδοσης, επακριβή στοιχεία αναφοράς των εγγράφων): [……][……][……]</w:t>
            </w:r>
          </w:p>
        </w:tc>
      </w:tr>
      <w:tr w:rsidR="00284473" w:rsidTr="00745E62">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lastRenderedPageBreak/>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 w:rsidR="00284473" w:rsidRDefault="00284473">
            <w:r>
              <w:t>[.......................]</w:t>
            </w:r>
          </w:p>
          <w:p w:rsidR="00284473" w:rsidRDefault="00284473"/>
        </w:tc>
      </w:tr>
      <w:tr w:rsidR="00284473" w:rsidTr="00745E62">
        <w:trPr>
          <w:trHeight w:val="257"/>
        </w:trPr>
        <w:tc>
          <w:tcPr>
            <w:tcW w:w="4479" w:type="dxa"/>
            <w:vMerge/>
            <w:tcBorders>
              <w:left w:val="single" w:sz="4" w:space="0" w:color="000000"/>
              <w:bottom w:val="single" w:sz="4" w:space="0" w:color="000000"/>
            </w:tcBorders>
            <w:shd w:val="clear" w:color="auto" w:fill="auto"/>
          </w:tcPr>
          <w:p w:rsidR="00284473" w:rsidRDefault="00284473">
            <w:pPr>
              <w:snapToGrid w:val="0"/>
            </w:pPr>
          </w:p>
        </w:tc>
        <w:tc>
          <w:tcPr>
            <w:tcW w:w="4510" w:type="dxa"/>
            <w:tcBorders>
              <w:left w:val="single" w:sz="4" w:space="0" w:color="000000"/>
              <w:bottom w:val="single" w:sz="4" w:space="0" w:color="000000"/>
              <w:right w:val="single" w:sz="4" w:space="0" w:color="000000"/>
            </w:tcBorders>
            <w:shd w:val="clear" w:color="auto" w:fill="auto"/>
          </w:tcPr>
          <w:p w:rsidR="00284473" w:rsidRDefault="00284473">
            <w:pPr>
              <w:snapToGrid w:val="0"/>
              <w:rPr>
                <w:b/>
              </w:rPr>
            </w:pPr>
          </w:p>
          <w:p w:rsidR="00284473" w:rsidRDefault="00284473">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 </w:t>
            </w:r>
          </w:p>
          <w:p w:rsidR="00284473" w:rsidRDefault="00284473">
            <w:pPr>
              <w:jc w:val="left"/>
            </w:pPr>
            <w:r>
              <w:t>[..........……]</w:t>
            </w:r>
          </w:p>
        </w:tc>
      </w:tr>
      <w:tr w:rsidR="00284473" w:rsidTr="00745E62">
        <w:trPr>
          <w:trHeight w:val="1544"/>
        </w:trPr>
        <w:tc>
          <w:tcPr>
            <w:tcW w:w="4479" w:type="dxa"/>
            <w:vMerge w:val="restart"/>
            <w:tcBorders>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284473" w:rsidRDefault="00284473">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r>
              <w:t>[…...........]</w:t>
            </w:r>
          </w:p>
        </w:tc>
      </w:tr>
      <w:tr w:rsidR="00284473" w:rsidTr="00745E62">
        <w:trPr>
          <w:trHeight w:val="514"/>
        </w:trPr>
        <w:tc>
          <w:tcPr>
            <w:tcW w:w="4479" w:type="dxa"/>
            <w:vMerge/>
            <w:tcBorders>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w:t>
            </w:r>
          </w:p>
          <w:p w:rsidR="00284473" w:rsidRDefault="00284473">
            <w:pPr>
              <w:jc w:val="left"/>
            </w:pPr>
            <w:r>
              <w:t>[……]</w:t>
            </w:r>
          </w:p>
        </w:tc>
      </w:tr>
      <w:tr w:rsidR="00284473" w:rsidTr="00745E62">
        <w:trPr>
          <w:trHeight w:val="1316"/>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416"/>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284473" w:rsidRDefault="00284473">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84473" w:rsidRDefault="00284473">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w:t>
            </w:r>
          </w:p>
        </w:tc>
      </w:tr>
      <w:tr w:rsidR="00284473" w:rsidTr="00745E62">
        <w:trPr>
          <w:trHeight w:val="931"/>
        </w:trPr>
        <w:tc>
          <w:tcPr>
            <w:tcW w:w="4479" w:type="dxa"/>
            <w:vMerge/>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rPr>
                <w:b/>
              </w:rPr>
              <w:t>Εάν ναι</w:t>
            </w:r>
            <w:r>
              <w:t xml:space="preserve">, έχει λάβει ο οικονομικός φορέας μέτρα αυτοκάθαρσης; </w:t>
            </w:r>
          </w:p>
          <w:p w:rsidR="00284473" w:rsidRDefault="00284473">
            <w:pPr>
              <w:jc w:val="left"/>
            </w:pPr>
            <w:r>
              <w:t>[] Ναι [] Όχι</w:t>
            </w:r>
          </w:p>
          <w:p w:rsidR="00284473" w:rsidRDefault="00284473">
            <w:pPr>
              <w:jc w:val="left"/>
            </w:pPr>
            <w:r>
              <w:rPr>
                <w:b/>
              </w:rPr>
              <w:t>Εάν το έχει πράξει,</w:t>
            </w:r>
            <w:r>
              <w:t xml:space="preserve"> περιγράψτε τα μέτρα που λήφθηκαν:</w:t>
            </w:r>
          </w:p>
          <w:p w:rsidR="00284473" w:rsidRDefault="00284473">
            <w:pPr>
              <w:jc w:val="left"/>
            </w:pPr>
            <w:r>
              <w:t>[……]</w:t>
            </w:r>
          </w:p>
        </w:tc>
      </w:tr>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t>Μπορεί ο οικονομικός φορέας να επιβεβαιώσει ότι:</w:t>
            </w:r>
          </w:p>
          <w:p w:rsidR="00284473" w:rsidRDefault="00284473">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84473" w:rsidRDefault="00284473">
            <w:r>
              <w:t>β) δεν έχει αποκρύψει τις πληροφορίες αυτές,</w:t>
            </w:r>
          </w:p>
          <w:p w:rsidR="00284473" w:rsidRDefault="00284473">
            <w:r>
              <w:t xml:space="preserve">γ) ήταν σε θέση να υποβάλλει χωρίς καθυστέρηση τα δικαιολογητικά που απαιτούνται από την αναθέτουσα αρχή/αναθέτοντα φορέα </w:t>
            </w:r>
          </w:p>
          <w:p w:rsidR="00284473" w:rsidRDefault="00284473">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tc>
      </w:tr>
    </w:tbl>
    <w:p w:rsidR="00284473" w:rsidRDefault="00284473">
      <w:pPr>
        <w:pStyle w:val="ChapterTitle"/>
      </w:pPr>
    </w:p>
    <w:p w:rsidR="00284473" w:rsidRDefault="00284473">
      <w:pPr>
        <w:jc w:val="center"/>
        <w:rPr>
          <w:b/>
          <w:bCs/>
        </w:rPr>
      </w:pPr>
    </w:p>
    <w:p w:rsidR="00284473" w:rsidRPr="00E92944" w:rsidRDefault="00284473" w:rsidP="00E92944">
      <w:pPr>
        <w:jc w:val="center"/>
        <w:rPr>
          <w:b/>
        </w:rPr>
      </w:pPr>
      <w:r w:rsidRPr="00E92944">
        <w:rPr>
          <w:b/>
        </w:rPr>
        <w:t>Δ. ΑΛΛΟΙ ΛΟΓΟΙ ΑΠΟΚΛΕΙΣΜΟΥ</w:t>
      </w:r>
    </w:p>
    <w:tbl>
      <w:tblPr>
        <w:tblW w:w="9639" w:type="dxa"/>
        <w:tblInd w:w="108" w:type="dxa"/>
        <w:tblLayout w:type="fixed"/>
        <w:tblLook w:val="0000" w:firstRow="0" w:lastRow="0" w:firstColumn="0" w:lastColumn="0" w:noHBand="0" w:noVBand="0"/>
      </w:tblPr>
      <w:tblGrid>
        <w:gridCol w:w="4803"/>
        <w:gridCol w:w="4836"/>
      </w:tblGrid>
      <w:tr w:rsidR="00284473" w:rsidTr="00745E62">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745E62">
        <w:trPr>
          <w:trHeight w:val="2199"/>
        </w:trPr>
        <w:tc>
          <w:tcPr>
            <w:tcW w:w="4479" w:type="dxa"/>
            <w:tcBorders>
              <w:top w:val="single" w:sz="4" w:space="0" w:color="000000"/>
              <w:left w:val="single" w:sz="4" w:space="0" w:color="000000"/>
              <w:bottom w:val="single" w:sz="4" w:space="0" w:color="000000"/>
            </w:tcBorders>
            <w:shd w:val="clear" w:color="auto" w:fill="auto"/>
          </w:tcPr>
          <w:p w:rsidR="00284473" w:rsidRDefault="00284473">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 Ναι [] Όχι </w:t>
            </w:r>
          </w:p>
          <w:p w:rsidR="00284473" w:rsidRDefault="00284473"/>
          <w:p w:rsidR="00284473" w:rsidRDefault="00284473">
            <w:pPr>
              <w:jc w:val="left"/>
            </w:pPr>
            <w:r>
              <w:rPr>
                <w:i/>
              </w:rPr>
              <w:t>(διαδικτυακή διεύθυνση, αρχή ή φορέας έκδοσης, επακριβή στοιχεία αναφοράς των εγγράφων): [……][……][……]</w:t>
            </w:r>
          </w:p>
          <w:p w:rsidR="00284473" w:rsidRDefault="00284473">
            <w:pPr>
              <w:jc w:val="left"/>
            </w:pPr>
            <w:r>
              <w:rPr>
                <w:b/>
                <w:i/>
              </w:rPr>
              <w:t>Εάν ναι</w:t>
            </w:r>
            <w:r>
              <w:rPr>
                <w:i/>
              </w:rPr>
              <w:t xml:space="preserve">, έχει λάβει ο οικονομικός φορέας μέτρα αυτοκάθαρσης; </w:t>
            </w:r>
          </w:p>
          <w:p w:rsidR="00284473" w:rsidRDefault="00284473">
            <w:pPr>
              <w:jc w:val="left"/>
            </w:pPr>
            <w:r>
              <w:rPr>
                <w:i/>
              </w:rPr>
              <w:t>[] Ναι [] Όχι</w:t>
            </w:r>
          </w:p>
          <w:p w:rsidR="00284473" w:rsidRDefault="00284473">
            <w:pPr>
              <w:jc w:val="left"/>
            </w:pPr>
            <w:r>
              <w:rPr>
                <w:b/>
                <w:i/>
              </w:rPr>
              <w:t>Εάν το έχει πράξει,</w:t>
            </w:r>
            <w:r>
              <w:rPr>
                <w:i/>
              </w:rPr>
              <w:t xml:space="preserve"> περιγράψτε τα μέτρα που λήφθηκαν: </w:t>
            </w:r>
          </w:p>
          <w:p w:rsidR="00284473" w:rsidRDefault="00284473">
            <w:pPr>
              <w:jc w:val="left"/>
            </w:pPr>
            <w:r>
              <w:rPr>
                <w:i/>
              </w:rPr>
              <w:t>[……]</w:t>
            </w:r>
          </w:p>
        </w:tc>
      </w:tr>
    </w:tbl>
    <w:p w:rsidR="00284473" w:rsidRDefault="00284473">
      <w:pPr>
        <w:pageBreakBefore/>
        <w:jc w:val="center"/>
      </w:pPr>
      <w:r>
        <w:rPr>
          <w:b/>
          <w:bCs/>
          <w:u w:val="single"/>
        </w:rPr>
        <w:lastRenderedPageBreak/>
        <w:t>Μέρος IV: Κριτήρια επιλογής</w:t>
      </w:r>
    </w:p>
    <w:p w:rsidR="00284473" w:rsidRDefault="00284473">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284473" w:rsidRDefault="00284473">
      <w:pPr>
        <w:jc w:val="center"/>
      </w:pPr>
      <w:r>
        <w:rPr>
          <w:b/>
          <w:bCs/>
        </w:rPr>
        <w:t>α: Γενική ένδειξη για όλα τα κριτήρια επιλογής</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9639" w:type="dxa"/>
        <w:tblInd w:w="108" w:type="dxa"/>
        <w:tblLayout w:type="fixed"/>
        <w:tblLook w:val="0000" w:firstRow="0" w:lastRow="0" w:firstColumn="0" w:lastColumn="0" w:noHBand="0" w:noVBand="0"/>
      </w:tblPr>
      <w:tblGrid>
        <w:gridCol w:w="4803"/>
        <w:gridCol w:w="4836"/>
      </w:tblGrid>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Ναι [] Όχι</w:t>
            </w:r>
          </w:p>
        </w:tc>
      </w:tr>
    </w:tbl>
    <w:p w:rsidR="00284473" w:rsidRDefault="00284473">
      <w:pPr>
        <w:pStyle w:val="SectionTitle"/>
        <w:rPr>
          <w:sz w:val="22"/>
        </w:rPr>
      </w:pPr>
    </w:p>
    <w:p w:rsidR="00284473" w:rsidRDefault="00284473">
      <w:pPr>
        <w:jc w:val="center"/>
      </w:pPr>
      <w:r>
        <w:rPr>
          <w:b/>
          <w:bCs/>
        </w:rPr>
        <w:t>Α: Καταλληλότητα</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tblInd w:w="108" w:type="dxa"/>
        <w:tblLayout w:type="fixed"/>
        <w:tblLook w:val="0000" w:firstRow="0" w:lastRow="0" w:firstColumn="0" w:lastColumn="0" w:noHBand="0" w:noVBand="0"/>
      </w:tblPr>
      <w:tblGrid>
        <w:gridCol w:w="4803"/>
        <w:gridCol w:w="4836"/>
      </w:tblGrid>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Cs w:val="20"/>
              </w:rPr>
              <w:endnoteReference w:id="33"/>
            </w:r>
            <w:r>
              <w:rPr>
                <w:szCs w:val="20"/>
              </w:rPr>
              <w:t>;</w:t>
            </w:r>
            <w:r>
              <w:rPr>
                <w:sz w:val="21"/>
                <w:szCs w:val="21"/>
              </w:rPr>
              <w:t xml:space="preserve"> του:</w:t>
            </w:r>
          </w:p>
          <w:p w:rsidR="00284473" w:rsidRDefault="00284473">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w:t>
            </w:r>
          </w:p>
          <w:p w:rsidR="00284473" w:rsidRDefault="00284473">
            <w:pPr>
              <w:jc w:val="left"/>
              <w:rPr>
                <w:i/>
                <w:sz w:val="21"/>
                <w:szCs w:val="21"/>
              </w:rPr>
            </w:pPr>
          </w:p>
          <w:p w:rsidR="00284473" w:rsidRDefault="00284473">
            <w:pPr>
              <w:jc w:val="left"/>
              <w:rPr>
                <w:i/>
                <w:sz w:val="21"/>
                <w:szCs w:val="21"/>
              </w:rPr>
            </w:pPr>
          </w:p>
          <w:p w:rsidR="00284473" w:rsidRDefault="00284473">
            <w:pPr>
              <w:jc w:val="left"/>
              <w:rPr>
                <w:i/>
                <w:sz w:val="21"/>
                <w:szCs w:val="21"/>
              </w:rPr>
            </w:pPr>
          </w:p>
          <w:p w:rsidR="00284473" w:rsidRDefault="00284473">
            <w:pPr>
              <w:jc w:val="left"/>
            </w:pPr>
            <w:r>
              <w:rPr>
                <w:i/>
                <w:sz w:val="21"/>
                <w:szCs w:val="21"/>
              </w:rPr>
              <w:t xml:space="preserve">(διαδικτυακή διεύθυνση, αρχή ή φορέας έκδοσης, επακριβή στοιχεία αναφοράς των εγγράφων): </w:t>
            </w:r>
          </w:p>
          <w:p w:rsidR="00284473" w:rsidRDefault="00284473">
            <w:pPr>
              <w:jc w:val="left"/>
            </w:pPr>
            <w:r>
              <w:rPr>
                <w:i/>
                <w:sz w:val="21"/>
                <w:szCs w:val="21"/>
              </w:rPr>
              <w:t>[……][……][……]</w:t>
            </w:r>
          </w:p>
        </w:tc>
      </w:tr>
      <w:tr w:rsidR="00284473" w:rsidTr="00BD20A3">
        <w:trPr>
          <w:trHeight w:val="1018"/>
        </w:trPr>
        <w:tc>
          <w:tcPr>
            <w:tcW w:w="4479" w:type="dxa"/>
            <w:tcBorders>
              <w:top w:val="single" w:sz="4" w:space="0" w:color="000000"/>
              <w:left w:val="single" w:sz="4" w:space="0" w:color="000000"/>
              <w:bottom w:val="single" w:sz="4" w:space="0" w:color="000000"/>
            </w:tcBorders>
            <w:shd w:val="clear" w:color="auto" w:fill="auto"/>
          </w:tcPr>
          <w:p w:rsidR="00284473" w:rsidRDefault="00284473">
            <w:r>
              <w:rPr>
                <w:b/>
                <w:szCs w:val="20"/>
              </w:rPr>
              <w:t>2) Για συμβάσεις υπηρεσιών:</w:t>
            </w:r>
          </w:p>
          <w:p w:rsidR="00284473" w:rsidRDefault="00284473">
            <w:r>
              <w:rPr>
                <w:szCs w:val="20"/>
              </w:rPr>
              <w:t xml:space="preserve">Χρειάζεται ειδική </w:t>
            </w:r>
            <w:r>
              <w:rPr>
                <w:b/>
                <w:szCs w:val="20"/>
              </w:rPr>
              <w:t>έγκριση ή να είναι ο οικονομικός φορέας μέλος</w:t>
            </w:r>
            <w:r>
              <w:rPr>
                <w:szCs w:val="20"/>
              </w:rPr>
              <w:t xml:space="preserve"> συγκεκριμένου οργανισμού για να έχει τη δυνατότητα να παράσχει τις σχετικές υπηρεσίες στη χώρα εγκατάστασής του</w:t>
            </w:r>
          </w:p>
          <w:p w:rsidR="00284473" w:rsidRDefault="00284473"/>
          <w:p w:rsidR="00284473" w:rsidRDefault="00284473">
            <w:r>
              <w:rPr>
                <w:i/>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jc w:val="left"/>
              <w:rPr>
                <w:szCs w:val="20"/>
              </w:rPr>
            </w:pPr>
          </w:p>
          <w:p w:rsidR="00284473" w:rsidRDefault="00284473">
            <w:pPr>
              <w:jc w:val="left"/>
            </w:pPr>
            <w:r>
              <w:rPr>
                <w:szCs w:val="20"/>
              </w:rPr>
              <w:t>[] Ναι [] Όχι</w:t>
            </w:r>
          </w:p>
          <w:p w:rsidR="00284473" w:rsidRDefault="00284473">
            <w:pPr>
              <w:jc w:val="left"/>
            </w:pPr>
            <w:r>
              <w:rPr>
                <w:szCs w:val="20"/>
              </w:rPr>
              <w:t xml:space="preserve">Εάν ναι, διευκρινίστε για ποια πρόκειται και δηλώστε αν τη διαθέτει ο οικονομικός φορέας: </w:t>
            </w:r>
          </w:p>
          <w:p w:rsidR="00284473" w:rsidRDefault="00284473">
            <w:pPr>
              <w:jc w:val="left"/>
            </w:pPr>
            <w:r>
              <w:rPr>
                <w:szCs w:val="20"/>
              </w:rPr>
              <w:t>[ …] [] Ναι [] Όχι</w:t>
            </w:r>
          </w:p>
          <w:p w:rsidR="00284473" w:rsidRDefault="00284473">
            <w:pPr>
              <w:jc w:val="left"/>
              <w:rPr>
                <w:i/>
                <w:szCs w:val="20"/>
              </w:rPr>
            </w:pPr>
          </w:p>
          <w:p w:rsidR="00284473" w:rsidRDefault="00284473">
            <w:pPr>
              <w:jc w:val="left"/>
            </w:pPr>
            <w:r>
              <w:rPr>
                <w:i/>
                <w:szCs w:val="20"/>
              </w:rPr>
              <w:t>(διαδικτυακή διεύθυνση, αρχή ή φορέας έκδοσης, επακριβή στοιχεία αναφοράς των εγγράφων): [……][……][……]</w:t>
            </w:r>
          </w:p>
        </w:tc>
      </w:tr>
    </w:tbl>
    <w:p w:rsidR="00284473" w:rsidRDefault="00284473">
      <w:pPr>
        <w:jc w:val="center"/>
        <w:rPr>
          <w:b/>
          <w:bCs/>
        </w:rPr>
      </w:pPr>
    </w:p>
    <w:p w:rsidR="00284473" w:rsidRDefault="00284473">
      <w:pPr>
        <w:jc w:val="center"/>
        <w:rPr>
          <w:b/>
          <w:bCs/>
        </w:rPr>
      </w:pPr>
    </w:p>
    <w:p w:rsidR="00284473" w:rsidRPr="00E92944" w:rsidRDefault="00284473" w:rsidP="00E92944">
      <w:pPr>
        <w:jc w:val="center"/>
        <w:rPr>
          <w:b/>
        </w:rPr>
      </w:pPr>
      <w:r w:rsidRPr="00E92944">
        <w:rPr>
          <w:b/>
        </w:rPr>
        <w:t>Β: Οικονομική και χρηματοοικονομική επάρκεια</w:t>
      </w:r>
    </w:p>
    <w:p w:rsidR="00284473" w:rsidRDefault="00284473" w:rsidP="00BD20A3">
      <w:pPr>
        <w:pBdr>
          <w:top w:val="single" w:sz="4" w:space="1" w:color="000000"/>
          <w:left w:val="single" w:sz="4" w:space="0"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639" w:type="dxa"/>
        <w:tblInd w:w="108" w:type="dxa"/>
        <w:tblLayout w:type="fixed"/>
        <w:tblLook w:val="0000" w:firstRow="0" w:lastRow="0" w:firstColumn="0" w:lastColumn="0" w:noHBand="0" w:noVBand="0"/>
      </w:tblPr>
      <w:tblGrid>
        <w:gridCol w:w="4803"/>
        <w:gridCol w:w="4836"/>
      </w:tblGrid>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284473" w:rsidRDefault="00284473">
            <w:r>
              <w:rPr>
                <w:b/>
                <w:bCs/>
              </w:rPr>
              <w:t>και/ή,</w:t>
            </w:r>
          </w:p>
          <w:p w:rsidR="00284473" w:rsidRDefault="00284473">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έτος: [……] κύκλος </w:t>
            </w:r>
            <w:proofErr w:type="spellStart"/>
            <w:r>
              <w:t>εργασιών:[……][…]νόμισμα</w:t>
            </w:r>
            <w:proofErr w:type="spellEnd"/>
          </w:p>
          <w:p w:rsidR="00284473" w:rsidRDefault="00284473">
            <w:r>
              <w:t xml:space="preserve">έτος: [……] κύκλος </w:t>
            </w:r>
            <w:proofErr w:type="spellStart"/>
            <w:r>
              <w:t>εργασιών:[……][…]νόμισμα</w:t>
            </w:r>
            <w:proofErr w:type="spellEnd"/>
          </w:p>
          <w:p w:rsidR="00284473" w:rsidRDefault="00284473">
            <w:r>
              <w:t xml:space="preserve">έτος: [……] κύκλος </w:t>
            </w:r>
            <w:proofErr w:type="spellStart"/>
            <w:r>
              <w:t>εργασιών:[……][…]νόμισμα</w:t>
            </w:r>
            <w:proofErr w:type="spellEnd"/>
          </w:p>
          <w:p w:rsidR="00284473" w:rsidRDefault="00284473"/>
          <w:p w:rsidR="00284473" w:rsidRDefault="00284473"/>
          <w:p w:rsidR="00284473" w:rsidRDefault="00284473"/>
          <w:p w:rsidR="00284473" w:rsidRDefault="00284473">
            <w:r>
              <w:t>(αριθμός ετών, μέσος κύκλος εργασιών)</w:t>
            </w:r>
            <w:r>
              <w:rPr>
                <w:b/>
              </w:rPr>
              <w:t>:</w:t>
            </w:r>
            <w:r>
              <w:t xml:space="preserve"> </w:t>
            </w:r>
          </w:p>
          <w:p w:rsidR="00284473" w:rsidRDefault="00284473">
            <w:r>
              <w:t>[……],[……][…]νόμισμα</w:t>
            </w:r>
          </w:p>
          <w:p w:rsidR="00284473" w:rsidRDefault="00284473"/>
          <w:p w:rsidR="00284473" w:rsidRDefault="00284473">
            <w:pPr>
              <w:rPr>
                <w:i/>
              </w:rPr>
            </w:pPr>
          </w:p>
          <w:p w:rsidR="00284473" w:rsidRDefault="00284473">
            <w:pPr>
              <w:rPr>
                <w:i/>
              </w:rPr>
            </w:pPr>
          </w:p>
          <w:p w:rsidR="00284473" w:rsidRDefault="00284473">
            <w:r>
              <w:rPr>
                <w:i/>
              </w:rPr>
              <w:t xml:space="preserve">(διαδικτυακή διεύθυνση, αρχή ή φορέας έκδοσης, επακριβή στοιχεία αναφοράς των εγγράφων): </w:t>
            </w:r>
          </w:p>
          <w:p w:rsidR="00284473" w:rsidRDefault="00284473">
            <w:r>
              <w:rPr>
                <w:i/>
              </w:rPr>
              <w:t>[……][……][……]</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2α) Ο ετήσιος («ειδικός») </w:t>
            </w:r>
            <w:r>
              <w:rPr>
                <w:b/>
              </w:rPr>
              <w:t xml:space="preserve">κύκλος εργασιών του </w:t>
            </w:r>
            <w:r>
              <w:rPr>
                <w:b/>
              </w:rPr>
              <w:lastRenderedPageBreak/>
              <w:t>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84473" w:rsidRDefault="00284473">
            <w:r>
              <w:rPr>
                <w:b/>
                <w:bCs/>
              </w:rPr>
              <w:t>και/ή,</w:t>
            </w:r>
          </w:p>
          <w:p w:rsidR="00284473" w:rsidRDefault="00284473">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lastRenderedPageBreak/>
              <w:t>έτος: [……] κύκλος εργασιών: [……][…] νόμισμα</w:t>
            </w:r>
          </w:p>
          <w:p w:rsidR="00284473" w:rsidRDefault="00284473">
            <w:r>
              <w:lastRenderedPageBreak/>
              <w:t>έτος: [……] κύκλος εργασιών: [……][…] νόμισμα</w:t>
            </w:r>
          </w:p>
          <w:p w:rsidR="00284473" w:rsidRDefault="00284473">
            <w:r>
              <w:t>έτος: [……] κύκλος εργασιών:</w:t>
            </w:r>
            <w:r>
              <w:rPr>
                <w:lang w:val="en-US"/>
              </w:rPr>
              <w:t xml:space="preserve"> </w:t>
            </w:r>
            <w:r>
              <w:t>[……][…]</w:t>
            </w:r>
            <w:r>
              <w:rPr>
                <w:lang w:val="en-US"/>
              </w:rPr>
              <w:t xml:space="preserve"> </w:t>
            </w:r>
            <w:r>
              <w:t>νόμισμα</w:t>
            </w:r>
          </w:p>
          <w:p w:rsidR="00284473" w:rsidRDefault="00284473"/>
          <w:p w:rsidR="00284473" w:rsidRDefault="00284473"/>
          <w:p w:rsidR="00284473" w:rsidRDefault="00284473"/>
          <w:p w:rsidR="00284473" w:rsidRDefault="00284473"/>
          <w:p w:rsidR="00284473" w:rsidRDefault="00284473"/>
          <w:p w:rsidR="00284473" w:rsidRDefault="00284473">
            <w:r>
              <w:t>(αριθμός ετών, μέσος κύκλος εργασιών)</w:t>
            </w:r>
            <w:r>
              <w:rPr>
                <w:b/>
              </w:rPr>
              <w:t>:</w:t>
            </w:r>
            <w:r>
              <w:t xml:space="preserve"> </w:t>
            </w:r>
          </w:p>
          <w:p w:rsidR="00284473" w:rsidRDefault="00284473">
            <w:r>
              <w:t>[……],[……][…]</w:t>
            </w:r>
            <w:r>
              <w:rPr>
                <w:lang w:val="en-US"/>
              </w:rPr>
              <w:t xml:space="preserve"> </w:t>
            </w:r>
            <w:r>
              <w:t>νόμισμα</w:t>
            </w:r>
          </w:p>
          <w:p w:rsidR="00284473" w:rsidRDefault="00284473">
            <w:pPr>
              <w:rPr>
                <w:i/>
              </w:rPr>
            </w:pPr>
          </w:p>
          <w:p w:rsidR="00284473" w:rsidRDefault="00284473">
            <w:pPr>
              <w:rPr>
                <w:i/>
              </w:rPr>
            </w:pPr>
          </w:p>
          <w:p w:rsidR="00284473" w:rsidRDefault="00284473">
            <w:pPr>
              <w:rPr>
                <w:i/>
              </w:rPr>
            </w:pPr>
          </w:p>
          <w:p w:rsidR="00284473" w:rsidRDefault="00284473">
            <w:r>
              <w:rPr>
                <w:i/>
              </w:rPr>
              <w:t xml:space="preserve">(διαδικτυακή διεύθυνση, αρχή ή φορέας έκδοσης, επακριβή στοιχεία αναφοράς των εγγράφων): </w:t>
            </w:r>
          </w:p>
          <w:p w:rsidR="00284473" w:rsidRDefault="00284473">
            <w:r>
              <w:rPr>
                <w:i/>
              </w:rPr>
              <w:t>[……][……][……]</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pPr>
              <w:snapToGrid w:val="0"/>
            </w:pPr>
            <w:r>
              <w:t>4)Όσον αφορά τις χρηματοοικονομικές 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84473" w:rsidRDefault="00284473">
            <w:pPr>
              <w:snapToGrid w:val="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r>
              <w:t xml:space="preserve">(προσδιορισμός της απαιτούμενης αναλογίας-αναλογία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284473" w:rsidRDefault="00284473">
            <w:pPr>
              <w:snapToGrid w:val="0"/>
            </w:pPr>
          </w:p>
          <w:p w:rsidR="00284473" w:rsidRDefault="00284473">
            <w:pPr>
              <w:snapToGrid w:val="0"/>
            </w:pPr>
          </w:p>
          <w:p w:rsidR="00284473" w:rsidRDefault="00284473">
            <w:pPr>
              <w:snapToGrid w:val="0"/>
              <w:rPr>
                <w:i/>
              </w:rPr>
            </w:pPr>
          </w:p>
          <w:p w:rsidR="00284473" w:rsidRDefault="00284473">
            <w:pPr>
              <w:snapToGrid w:val="0"/>
            </w:pPr>
            <w:r>
              <w:rPr>
                <w:i/>
              </w:rPr>
              <w:t xml:space="preserve">(διαδικτυακή διεύθυνση, αρχή ή φορέας έκδοσης, επακριβή στοιχεία αναφοράς των εγγράφων): </w:t>
            </w:r>
          </w:p>
          <w:p w:rsidR="00284473" w:rsidRDefault="00284473">
            <w:pPr>
              <w:snapToGrid w:val="0"/>
            </w:pPr>
            <w:r>
              <w:rPr>
                <w:i/>
              </w:rPr>
              <w:t>[……][……][……]</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284473" w:rsidRDefault="00284473">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[……][…]νόμισμα</w:t>
            </w:r>
          </w:p>
          <w:p w:rsidR="00284473" w:rsidRDefault="00284473"/>
          <w:p w:rsidR="00284473" w:rsidRDefault="00284473">
            <w:pPr>
              <w:rPr>
                <w:i/>
              </w:rPr>
            </w:pPr>
          </w:p>
          <w:p w:rsidR="00284473" w:rsidRDefault="00284473">
            <w:r>
              <w:rPr>
                <w:i/>
              </w:rPr>
              <w:t xml:space="preserve">(διαδικτυακή διεύθυνση, αρχή ή φορέας έκδοσης, επακριβή στοιχεία αναφοράς των εγγράφων): </w:t>
            </w:r>
          </w:p>
          <w:p w:rsidR="00284473" w:rsidRDefault="00284473">
            <w:r>
              <w:rPr>
                <w:i/>
              </w:rPr>
              <w:t>[……][……][……]</w:t>
            </w:r>
          </w:p>
        </w:tc>
      </w:tr>
      <w:tr w:rsidR="00284473" w:rsidTr="00BD20A3">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84473" w:rsidRDefault="00284473">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p w:rsidR="00284473" w:rsidRDefault="00284473"/>
          <w:p w:rsidR="00284473" w:rsidRDefault="00284473"/>
          <w:p w:rsidR="00284473" w:rsidRDefault="00284473"/>
          <w:p w:rsidR="00284473" w:rsidRDefault="00284473">
            <w:pPr>
              <w:rPr>
                <w:i/>
              </w:rPr>
            </w:pPr>
          </w:p>
          <w:p w:rsidR="00284473" w:rsidRDefault="00284473">
            <w:r>
              <w:rPr>
                <w:i/>
              </w:rPr>
              <w:t xml:space="preserve">(διαδικτυακή διεύθυνση, αρχή ή φορέας έκδοσης, επακριβή στοιχεία αναφοράς των εγγράφων): </w:t>
            </w:r>
          </w:p>
          <w:p w:rsidR="00284473" w:rsidRDefault="00284473">
            <w:r>
              <w:rPr>
                <w:i/>
              </w:rPr>
              <w:t>[……][……][……]</w:t>
            </w:r>
          </w:p>
        </w:tc>
      </w:tr>
    </w:tbl>
    <w:p w:rsidR="00284473" w:rsidRDefault="00284473">
      <w:pPr>
        <w:pStyle w:val="SectionTitle"/>
      </w:pPr>
    </w:p>
    <w:p w:rsidR="00284473" w:rsidRPr="00E92944" w:rsidRDefault="00284473" w:rsidP="00E92944">
      <w:pPr>
        <w:jc w:val="center"/>
        <w:rPr>
          <w:b/>
        </w:rPr>
      </w:pPr>
      <w:r w:rsidRPr="00E92944">
        <w:rPr>
          <w:b/>
        </w:rPr>
        <w:t>Γ: Τεχνική και επαγγελματική ικανότητα</w:t>
      </w:r>
    </w:p>
    <w:p w:rsidR="00284473" w:rsidRDefault="00284473" w:rsidP="00230245">
      <w:pPr>
        <w:pBdr>
          <w:top w:val="single" w:sz="4" w:space="1" w:color="000000"/>
          <w:left w:val="single" w:sz="4" w:space="0"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9639" w:type="dxa"/>
        <w:tblInd w:w="108" w:type="dxa"/>
        <w:tblLayout w:type="fixed"/>
        <w:tblLook w:val="0000" w:firstRow="0" w:lastRow="0" w:firstColumn="0" w:lastColumn="0" w:noHBand="0" w:noVBand="0"/>
      </w:tblPr>
      <w:tblGrid>
        <w:gridCol w:w="4803"/>
        <w:gridCol w:w="4836"/>
      </w:tblGrid>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1α) Μόνο για τις </w:t>
            </w:r>
            <w:r>
              <w:rPr>
                <w:b/>
                <w:i/>
              </w:rPr>
              <w:t>δημόσιες συμβάσεις έργων</w:t>
            </w:r>
            <w:r>
              <w:t>:</w:t>
            </w:r>
          </w:p>
          <w:p w:rsidR="00284473" w:rsidRDefault="00284473">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284473" w:rsidRDefault="00284473">
            <w:pPr>
              <w:rPr>
                <w:i/>
              </w:rPr>
            </w:pPr>
          </w:p>
          <w:p w:rsidR="00284473" w:rsidRDefault="00284473">
            <w:r>
              <w:rPr>
                <w:i/>
              </w:rPr>
              <w:t xml:space="preserve">Εάν η σχετική τεκμηρίωση όσον αφορά την καλή  εκτέλεση και ολοκλήρωση των σημαντικότερων </w:t>
            </w:r>
            <w:r>
              <w:rPr>
                <w:i/>
              </w:rPr>
              <w:lastRenderedPageBreak/>
              <w:t>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lastRenderedPageBreak/>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84473" w:rsidRDefault="00284473">
            <w:r>
              <w:t>[…]</w:t>
            </w:r>
          </w:p>
          <w:p w:rsidR="00284473" w:rsidRDefault="00284473">
            <w:r>
              <w:t>Έργα: [……]</w:t>
            </w:r>
          </w:p>
          <w:p w:rsidR="00284473" w:rsidRDefault="00284473">
            <w:r>
              <w:rPr>
                <w:i/>
              </w:rPr>
              <w:t>(διαδικτυακή διεύθυνση, αρχή ή φορέας έκδοσης, επακριβή στοιχεία αναφοράς των εγγράφων):</w:t>
            </w:r>
          </w:p>
          <w:p w:rsidR="00284473" w:rsidRDefault="00284473">
            <w:r>
              <w:rPr>
                <w:rFonts w:eastAsia="Calibri"/>
                <w:i/>
              </w:rPr>
              <w:lastRenderedPageBreak/>
              <w:t xml:space="preserve"> </w:t>
            </w:r>
            <w:r>
              <w:rPr>
                <w:i/>
              </w:rP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lastRenderedPageBreak/>
              <w:t xml:space="preserve">1β) Μόνο για </w:t>
            </w:r>
            <w:r>
              <w:rPr>
                <w:b/>
                <w:i/>
              </w:rPr>
              <w:t>δημόσιες συμβάσεις προμηθειών και δημόσιες συμβάσεις υπηρεσιών</w:t>
            </w:r>
            <w:r>
              <w:t>:</w:t>
            </w:r>
          </w:p>
          <w:p w:rsidR="00284473" w:rsidRDefault="00284473">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84473" w:rsidRDefault="00284473">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84473" w:rsidRDefault="00284473">
            <w:r>
              <w:t>[…...........]</w:t>
            </w:r>
          </w:p>
          <w:tbl>
            <w:tblPr>
              <w:tblW w:w="0" w:type="auto"/>
              <w:tblLayout w:type="fixed"/>
              <w:tblLook w:val="0000" w:firstRow="0" w:lastRow="0" w:firstColumn="0" w:lastColumn="0" w:noHBand="0" w:noVBand="0"/>
            </w:tblPr>
            <w:tblGrid>
              <w:gridCol w:w="1057"/>
              <w:gridCol w:w="1052"/>
              <w:gridCol w:w="1052"/>
              <w:gridCol w:w="1185"/>
            </w:tblGrid>
            <w:tr w:rsidR="00284473">
              <w:tc>
                <w:tcPr>
                  <w:tcW w:w="1057" w:type="dxa"/>
                  <w:tcBorders>
                    <w:top w:val="single" w:sz="4" w:space="0" w:color="000000"/>
                    <w:left w:val="single" w:sz="4" w:space="0" w:color="000000"/>
                    <w:bottom w:val="single" w:sz="4" w:space="0" w:color="000000"/>
                  </w:tcBorders>
                  <w:shd w:val="clear" w:color="auto" w:fill="auto"/>
                </w:tcPr>
                <w:p w:rsidR="00284473" w:rsidRDefault="00284473">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284473" w:rsidRDefault="00284473">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284473" w:rsidRDefault="00284473">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sz w:val="14"/>
                      <w:szCs w:val="14"/>
                    </w:rPr>
                    <w:t>παραλήπτες</w:t>
                  </w:r>
                </w:p>
              </w:tc>
            </w:tr>
            <w:tr w:rsidR="00284473">
              <w:tc>
                <w:tcPr>
                  <w:tcW w:w="1057" w:type="dxa"/>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1052" w:type="dxa"/>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1052" w:type="dxa"/>
                  <w:tcBorders>
                    <w:top w:val="single" w:sz="4" w:space="0" w:color="000000"/>
                    <w:left w:val="single" w:sz="4" w:space="0" w:color="000000"/>
                    <w:bottom w:val="single" w:sz="4" w:space="0" w:color="000000"/>
                  </w:tcBorders>
                  <w:shd w:val="clear" w:color="auto" w:fill="auto"/>
                </w:tcPr>
                <w:p w:rsidR="00284473" w:rsidRDefault="00284473">
                  <w:pPr>
                    <w:snapToGrid w:val="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tc>
            </w:tr>
          </w:tbl>
          <w:p w:rsidR="00284473" w:rsidRDefault="00284473"/>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284473" w:rsidRDefault="00284473">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p w:rsidR="00284473" w:rsidRDefault="00284473"/>
          <w:p w:rsidR="00284473" w:rsidRDefault="00284473"/>
          <w:p w:rsidR="00284473" w:rsidRDefault="00284473"/>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84473" w:rsidRDefault="00284473">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p w:rsidR="00284473" w:rsidRDefault="00284473"/>
          <w:p w:rsidR="00284473" w:rsidRDefault="00284473"/>
          <w:p w:rsidR="00284473" w:rsidRDefault="00284473">
            <w:r>
              <w:t>[] Ναι [] Όχι</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6) Οι ακόλουθοι </w:t>
            </w:r>
            <w:r>
              <w:rPr>
                <w:b/>
              </w:rPr>
              <w:t>τίτλοι σπουδών και επαγγελματικών προσόντων</w:t>
            </w:r>
            <w:r>
              <w:t xml:space="preserve"> διατίθενται από:</w:t>
            </w:r>
          </w:p>
          <w:p w:rsidR="00284473" w:rsidRDefault="00284473">
            <w:r>
              <w:t>α) τον ίδιο τον πάροχο υπηρεσιών ή τον εργολάβο,</w:t>
            </w:r>
          </w:p>
          <w:p w:rsidR="00284473" w:rsidRDefault="00284473">
            <w:r>
              <w:rPr>
                <w:b/>
                <w:i/>
              </w:rPr>
              <w:t>και/ή</w:t>
            </w:r>
            <w:r>
              <w:t xml:space="preserve"> (ανάλογα με τις απαιτήσεις που ορίζονται στη σχετική πρόσκληση ή διακήρυξη ή στα έγγραφα της σύμβασης)</w:t>
            </w:r>
          </w:p>
          <w:p w:rsidR="00284473" w:rsidRDefault="00284473">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p w:rsidR="00284473" w:rsidRDefault="00284473">
            <w:r>
              <w:t>α)[......................................……]</w:t>
            </w:r>
          </w:p>
          <w:p w:rsidR="00284473" w:rsidRDefault="00284473"/>
          <w:p w:rsidR="00284473" w:rsidRDefault="00284473"/>
          <w:p w:rsidR="00284473" w:rsidRDefault="00284473"/>
          <w:p w:rsidR="00284473" w:rsidRDefault="00284473"/>
          <w:p w:rsidR="00284473" w:rsidRDefault="00284473">
            <w:r>
              <w:t>β) [……]</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rPr>
          <w:trHeight w:val="2683"/>
        </w:trPr>
        <w:tc>
          <w:tcPr>
            <w:tcW w:w="4479" w:type="dxa"/>
            <w:tcBorders>
              <w:top w:val="single" w:sz="4" w:space="0" w:color="000000"/>
              <w:left w:val="single" w:sz="4" w:space="0" w:color="000000"/>
              <w:bottom w:val="single" w:sz="4" w:space="0" w:color="000000"/>
            </w:tcBorders>
            <w:shd w:val="clear" w:color="auto" w:fill="auto"/>
          </w:tcPr>
          <w:p w:rsidR="00284473" w:rsidRDefault="00284473">
            <w:r>
              <w:lastRenderedPageBreak/>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 xml:space="preserve">Έτος, μέσο ετήσιο εργατοϋπαλληλικό προσωπικό: </w:t>
            </w:r>
          </w:p>
          <w:p w:rsidR="00284473" w:rsidRDefault="00284473">
            <w:r>
              <w:t xml:space="preserve">[........], [.........] </w:t>
            </w:r>
          </w:p>
          <w:p w:rsidR="00284473" w:rsidRDefault="00284473">
            <w:r>
              <w:t xml:space="preserve">[........], [.........] </w:t>
            </w:r>
          </w:p>
          <w:p w:rsidR="00284473" w:rsidRDefault="00284473">
            <w:r>
              <w:t xml:space="preserve">[........], [.........] </w:t>
            </w:r>
          </w:p>
          <w:p w:rsidR="00284473" w:rsidRDefault="00284473">
            <w:r>
              <w:t>Έτος, αριθμός διευθυντικών στελεχών:</w:t>
            </w:r>
          </w:p>
          <w:p w:rsidR="00284473" w:rsidRDefault="00284473">
            <w:r>
              <w:t xml:space="preserve">[........], [.........] </w:t>
            </w:r>
          </w:p>
          <w:p w:rsidR="00284473" w:rsidRDefault="00284473">
            <w:r>
              <w:t xml:space="preserve">[........], [.........] </w:t>
            </w:r>
          </w:p>
          <w:p w:rsidR="00284473" w:rsidRDefault="00284473">
            <w:r>
              <w:t xml:space="preserve">[........], [.........] </w:t>
            </w:r>
          </w:p>
        </w:tc>
      </w:tr>
      <w:tr w:rsidR="00284473" w:rsidTr="00230245">
        <w:tc>
          <w:tcPr>
            <w:tcW w:w="4479" w:type="dxa"/>
            <w:tcBorders>
              <w:left w:val="single" w:sz="4" w:space="0" w:color="000000"/>
              <w:bottom w:val="single" w:sz="4" w:space="0" w:color="000000"/>
            </w:tcBorders>
            <w:shd w:val="clear" w:color="auto" w:fill="auto"/>
          </w:tcPr>
          <w:p w:rsidR="00284473" w:rsidRDefault="00284473">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11) Για </w:t>
            </w:r>
            <w:r>
              <w:rPr>
                <w:b/>
                <w:i/>
              </w:rPr>
              <w:t xml:space="preserve">δημόσιες συμβάσεις προμηθειών </w:t>
            </w:r>
            <w:r>
              <w:t>:</w:t>
            </w:r>
          </w:p>
          <w:p w:rsidR="00284473" w:rsidRDefault="00284473">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284473" w:rsidRDefault="00284473">
            <w:r>
              <w:t>Κατά περίπτωση, ο οικονομικός φορέας δηλώνει περαιτέρω ότι θα προσκομίσει τα απαιτούμενα πιστοποιητικά γνησιότητας.</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 Ναι [] Όχι</w:t>
            </w:r>
          </w:p>
          <w:p w:rsidR="00284473" w:rsidRDefault="00284473"/>
          <w:p w:rsidR="00284473" w:rsidRDefault="00284473"/>
          <w:p w:rsidR="00284473" w:rsidRDefault="00284473"/>
          <w:p w:rsidR="00284473" w:rsidRDefault="00284473"/>
          <w:p w:rsidR="00284473" w:rsidRDefault="00284473"/>
          <w:p w:rsidR="00284473" w:rsidRDefault="00284473">
            <w:r>
              <w:t>[] Ναι [] Όχι</w:t>
            </w:r>
          </w:p>
          <w:p w:rsidR="00284473" w:rsidRDefault="00284473">
            <w:pPr>
              <w:rPr>
                <w:i/>
              </w:rPr>
            </w:pPr>
          </w:p>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 [……][……][……]</w:t>
            </w:r>
          </w:p>
        </w:tc>
      </w:tr>
      <w:tr w:rsidR="00284473" w:rsidTr="00230245">
        <w:tc>
          <w:tcPr>
            <w:tcW w:w="4479" w:type="dxa"/>
            <w:tcBorders>
              <w:top w:val="single" w:sz="4" w:space="0" w:color="000000"/>
              <w:left w:val="single" w:sz="4" w:space="0" w:color="000000"/>
              <w:bottom w:val="single" w:sz="4" w:space="0" w:color="000000"/>
            </w:tcBorders>
            <w:shd w:val="clear" w:color="auto" w:fill="auto"/>
          </w:tcPr>
          <w:p w:rsidR="00284473" w:rsidRDefault="00284473">
            <w:r>
              <w:t xml:space="preserve">12) Για </w:t>
            </w:r>
            <w:r>
              <w:rPr>
                <w:b/>
                <w:i/>
              </w:rPr>
              <w:t>δημόσιες συμβάσεις προμηθειών</w:t>
            </w:r>
            <w:r>
              <w:t>:</w:t>
            </w:r>
          </w:p>
          <w:p w:rsidR="00284473" w:rsidRDefault="00284473">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84473" w:rsidRDefault="00284473">
            <w:r>
              <w:rPr>
                <w:b/>
              </w:rPr>
              <w:t>Εάν όχι</w:t>
            </w:r>
            <w:r>
              <w:t>, εξηγήστε τους λόγους και αναφέρετε ποια άλλα αποδεικτικά μέσα μπορούν να προσκομιστούν:</w:t>
            </w:r>
          </w:p>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snapToGrid w:val="0"/>
            </w:pPr>
          </w:p>
          <w:p w:rsidR="00284473" w:rsidRDefault="00284473">
            <w:r>
              <w:t>[] Ναι [] Όχι</w:t>
            </w:r>
          </w:p>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p w:rsidR="00284473" w:rsidRDefault="00284473">
            <w:r>
              <w:t>[….............................................]</w:t>
            </w:r>
          </w:p>
          <w:p w:rsidR="00284473" w:rsidRDefault="00284473"/>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 [……][……][……]</w:t>
            </w:r>
          </w:p>
        </w:tc>
      </w:tr>
    </w:tbl>
    <w:p w:rsidR="00284473" w:rsidRPr="002B43C5" w:rsidRDefault="00284473" w:rsidP="002B43C5"/>
    <w:p w:rsidR="00284473" w:rsidRPr="002B43C5" w:rsidRDefault="00284473" w:rsidP="002B43C5"/>
    <w:p w:rsidR="00284473" w:rsidRPr="002B43C5" w:rsidRDefault="00284473" w:rsidP="009630D2">
      <w:pPr>
        <w:jc w:val="center"/>
        <w:rPr>
          <w:b/>
        </w:rPr>
      </w:pPr>
      <w:r w:rsidRPr="002B43C5">
        <w:rPr>
          <w:b/>
        </w:rPr>
        <w:t>Δ: Συστήματα διασφάλισης ποιότητας και πρότυπα περιβαλλοντικής διαχείρισης</w:t>
      </w:r>
    </w:p>
    <w:p w:rsidR="00284473" w:rsidRDefault="00284473" w:rsidP="00451D60">
      <w:pPr>
        <w:pBdr>
          <w:top w:val="single" w:sz="4" w:space="1" w:color="000000"/>
          <w:left w:val="single" w:sz="4" w:space="0"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9639" w:type="dxa"/>
        <w:tblInd w:w="108" w:type="dxa"/>
        <w:tblLayout w:type="fixed"/>
        <w:tblLook w:val="0000" w:firstRow="0" w:lastRow="0" w:firstColumn="0" w:lastColumn="0" w:noHBand="0" w:noVBand="0"/>
      </w:tblPr>
      <w:tblGrid>
        <w:gridCol w:w="4803"/>
        <w:gridCol w:w="4836"/>
      </w:tblGrid>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w:t>
            </w:r>
            <w:r>
              <w:rPr>
                <w:color w:val="000000"/>
              </w:rPr>
              <w:lastRenderedPageBreak/>
              <w:t xml:space="preserve">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284473" w:rsidRDefault="00284473">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84473" w:rsidRDefault="00284473">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lastRenderedPageBreak/>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 [……]</w:t>
            </w: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pPr>
            <w:r>
              <w:rPr>
                <w:i/>
              </w:rPr>
              <w:t>(διαδικτυακή διεύθυνση, αρχή ή φορέας έκδοσης, επακριβή στοιχεία αναφοράς των εγγράφων): [……][……][……]</w:t>
            </w:r>
          </w:p>
        </w:tc>
      </w:tr>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lastRenderedPageBreak/>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284473" w:rsidRDefault="00284473">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284473" w:rsidRDefault="00284473"/>
          <w:p w:rsidR="00284473" w:rsidRDefault="00284473">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pPr>
              <w:jc w:val="left"/>
            </w:pPr>
            <w:r>
              <w:t>[] Ναι [] Όχι</w:t>
            </w: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p>
          <w:p w:rsidR="00284473" w:rsidRDefault="00284473">
            <w:pPr>
              <w:jc w:val="left"/>
            </w:pPr>
            <w:r>
              <w:t>[……] [……]</w:t>
            </w: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rPr>
                <w:i/>
              </w:rPr>
            </w:pPr>
          </w:p>
          <w:p w:rsidR="00284473" w:rsidRDefault="00284473">
            <w:pPr>
              <w:jc w:val="left"/>
            </w:pPr>
            <w:r>
              <w:rPr>
                <w:i/>
              </w:rPr>
              <w:t>(διαδικτυακή διεύθυνση, αρχή ή φορέας έκδοσης, επακριβή στοιχεία αναφοράς των εγγράφων): [……][……][……]</w:t>
            </w:r>
          </w:p>
        </w:tc>
      </w:tr>
    </w:tbl>
    <w:p w:rsidR="00284473" w:rsidRDefault="00284473">
      <w:pPr>
        <w:jc w:val="center"/>
      </w:pPr>
    </w:p>
    <w:p w:rsidR="00284473" w:rsidRDefault="00284473">
      <w:pPr>
        <w:pageBreakBefore/>
        <w:jc w:val="center"/>
      </w:pPr>
      <w:r>
        <w:rPr>
          <w:b/>
          <w:bCs/>
        </w:rPr>
        <w:lastRenderedPageBreak/>
        <w:t>Μέρος V: Περιορισμός του αριθμού των πληρούντων τα κριτήρια επιλογής υποψηφίων</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284473" w:rsidRDefault="00284473">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84473" w:rsidRDefault="00284473">
      <w:r>
        <w:rPr>
          <w:b/>
        </w:rPr>
        <w:t>Ο οικονομικός φορέας δηλώνει ότι:</w:t>
      </w:r>
    </w:p>
    <w:tbl>
      <w:tblPr>
        <w:tblW w:w="9639" w:type="dxa"/>
        <w:tblInd w:w="108" w:type="dxa"/>
        <w:tblLayout w:type="fixed"/>
        <w:tblLook w:val="0000" w:firstRow="0" w:lastRow="0" w:firstColumn="0" w:lastColumn="0" w:noHBand="0" w:noVBand="0"/>
      </w:tblPr>
      <w:tblGrid>
        <w:gridCol w:w="4803"/>
        <w:gridCol w:w="4836"/>
      </w:tblGrid>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rPr>
                <w:b/>
                <w:i/>
              </w:rPr>
              <w:t>Απάντηση:</w:t>
            </w:r>
          </w:p>
        </w:tc>
      </w:tr>
      <w:tr w:rsidR="00284473" w:rsidTr="00C51959">
        <w:tc>
          <w:tcPr>
            <w:tcW w:w="4479" w:type="dxa"/>
            <w:tcBorders>
              <w:top w:val="single" w:sz="4" w:space="0" w:color="000000"/>
              <w:left w:val="single" w:sz="4" w:space="0" w:color="000000"/>
              <w:bottom w:val="single" w:sz="4" w:space="0" w:color="000000"/>
            </w:tcBorders>
            <w:shd w:val="clear" w:color="auto" w:fill="auto"/>
          </w:tcPr>
          <w:p w:rsidR="00284473" w:rsidRDefault="00284473">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84473" w:rsidRDefault="00284473">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284473" w:rsidRDefault="00284473">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84473" w:rsidRDefault="00284473">
            <w:r>
              <w:t>[….]</w:t>
            </w:r>
          </w:p>
          <w:p w:rsidR="00284473" w:rsidRDefault="00284473"/>
          <w:p w:rsidR="00284473" w:rsidRDefault="00284473"/>
          <w:p w:rsidR="00284473" w:rsidRDefault="00284473"/>
          <w:p w:rsidR="00284473" w:rsidRDefault="00284473"/>
          <w:p w:rsidR="00284473" w:rsidRDefault="00284473">
            <w:r>
              <w:t>[] Ναι [] Όχι</w:t>
            </w:r>
            <w:r>
              <w:rPr>
                <w:rStyle w:val="a5"/>
                <w:vertAlign w:val="superscript"/>
              </w:rPr>
              <w:endnoteReference w:id="45"/>
            </w:r>
          </w:p>
          <w:p w:rsidR="00284473" w:rsidRDefault="00284473"/>
          <w:p w:rsidR="00284473" w:rsidRDefault="00284473"/>
          <w:p w:rsidR="00284473" w:rsidRDefault="00284473"/>
          <w:p w:rsidR="00284473" w:rsidRDefault="00284473">
            <w:pPr>
              <w:rPr>
                <w:i/>
              </w:rPr>
            </w:pPr>
          </w:p>
          <w:p w:rsidR="00284473" w:rsidRDefault="00284473">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284473" w:rsidRDefault="00284473">
      <w:pPr>
        <w:pStyle w:val="ChapterTitle"/>
      </w:pPr>
    </w:p>
    <w:p w:rsidR="00284473" w:rsidRDefault="00284473">
      <w:pPr>
        <w:pStyle w:val="ChapterTitle"/>
        <w:pageBreakBefore/>
      </w:pPr>
      <w:r>
        <w:rPr>
          <w:bCs/>
        </w:rPr>
        <w:lastRenderedPageBreak/>
        <w:t>Μέρος VI: Τελικές δηλώσεις</w:t>
      </w:r>
    </w:p>
    <w:p w:rsidR="00284473" w:rsidRDefault="00284473" w:rsidP="00000032">
      <w:pPr>
        <w:spacing w:after="60" w:line="360" w:lineRule="auto"/>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84473" w:rsidRDefault="00284473" w:rsidP="00000032">
      <w:pPr>
        <w:spacing w:after="60" w:line="360" w:lineRule="auto"/>
      </w:pPr>
      <w:r>
        <w:rPr>
          <w:i/>
        </w:rPr>
        <w:t>Ο κάτωθι υπογεγραμμένος, δηλώνω επισήμως ότι είμαι</w:t>
      </w:r>
      <w:r w:rsidR="0000003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284473" w:rsidRDefault="00284473" w:rsidP="00000032">
      <w:pPr>
        <w:spacing w:after="60" w:line="360" w:lineRule="auto"/>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284473" w:rsidRDefault="00284473" w:rsidP="00000032">
      <w:pPr>
        <w:spacing w:after="60" w:line="360" w:lineRule="auto"/>
      </w:pPr>
      <w:r>
        <w:rPr>
          <w:rStyle w:val="a5"/>
          <w:i/>
        </w:rPr>
        <w:t>β) η αναθέτουσα αρχή ή ο αναθέτων φορέας έχουν ήδη στην κατοχή τους τα σχετικά έγγραφα.</w:t>
      </w:r>
    </w:p>
    <w:p w:rsidR="00753A6E" w:rsidRPr="00DB4477" w:rsidRDefault="00284473" w:rsidP="00000032">
      <w:pPr>
        <w:spacing w:after="60" w:line="360" w:lineRule="auto"/>
        <w:rPr>
          <w:i/>
        </w:rPr>
      </w:pPr>
      <w:r>
        <w:rPr>
          <w:i/>
        </w:rPr>
        <w:t>Ο κάτωθι υπογεγραμμένος δίδω επισήμως τη συγκατάθεσή μου στ</w:t>
      </w:r>
      <w:r w:rsidR="00000032">
        <w:rPr>
          <w:i/>
        </w:rPr>
        <w:t>ο Δήμο Πρέβεζας</w:t>
      </w:r>
      <w:r>
        <w:rPr>
          <w:i/>
        </w:rPr>
        <w:t>, προκειμένου να αποκτήσει πρόσβαση σε δικαιολογητικά των πληροφοριών τις οποίες έχω υποβάλλει στ</w:t>
      </w:r>
      <w:r w:rsidR="007A2381">
        <w:rPr>
          <w:i/>
        </w:rPr>
        <w:t xml:space="preserve">ο παρόν </w:t>
      </w:r>
      <w:r>
        <w:rPr>
          <w:i/>
        </w:rPr>
        <w:t xml:space="preserve">Τυποποιημένο </w:t>
      </w:r>
      <w:r w:rsidR="00E753CD">
        <w:rPr>
          <w:i/>
        </w:rPr>
        <w:t>Έντυπο</w:t>
      </w:r>
      <w:r>
        <w:rPr>
          <w:i/>
        </w:rPr>
        <w:t xml:space="preserve"> Υπεύθυνης </w:t>
      </w:r>
      <w:r w:rsidR="00E753CD">
        <w:rPr>
          <w:i/>
        </w:rPr>
        <w:t>Δήλωσης</w:t>
      </w:r>
      <w:r>
        <w:rPr>
          <w:i/>
        </w:rPr>
        <w:t xml:space="preserve"> για τους σκοπούς </w:t>
      </w:r>
      <w:r w:rsidR="00E753CD">
        <w:rPr>
          <w:i/>
        </w:rPr>
        <w:t>της υποβολής &amp; αξιολόγησης προσφοράς μας</w:t>
      </w:r>
      <w:r w:rsidR="00753A6E">
        <w:rPr>
          <w:i/>
        </w:rPr>
        <w:t xml:space="preserve"> στα πλαίσια του διαγωνισμού «</w:t>
      </w:r>
      <w:r w:rsidR="00753A6E" w:rsidRPr="00753A6E">
        <w:rPr>
          <w:i/>
        </w:rPr>
        <w:t>Προμήθεια αναλωσίμων νεοαποκτηθέντων εκτυπωτών</w:t>
      </w:r>
      <w:r w:rsidR="00753A6E">
        <w:rPr>
          <w:i/>
        </w:rPr>
        <w:t xml:space="preserve">» αριθμός διακήρυξης </w:t>
      </w:r>
      <w:r w:rsidR="00DB4477" w:rsidRPr="00DB4477">
        <w:rPr>
          <w:i/>
          <w:lang w:val="en-US"/>
        </w:rPr>
        <w:t>3212/11-02-2020</w:t>
      </w:r>
      <w:r w:rsidR="00DB4477">
        <w:rPr>
          <w:i/>
        </w:rPr>
        <w:t>,</w:t>
      </w:r>
      <w:r w:rsidR="00DB4477" w:rsidRPr="00DB4477">
        <w:rPr>
          <w:i/>
          <w:lang w:val="en-US"/>
        </w:rPr>
        <w:t xml:space="preserve"> </w:t>
      </w:r>
      <w:r w:rsidR="00DB4477" w:rsidRPr="00DB4477">
        <w:rPr>
          <w:i/>
        </w:rPr>
        <w:t xml:space="preserve">ΑΔΑΜ: </w:t>
      </w:r>
      <w:r w:rsidR="00DB4477" w:rsidRPr="00DB4477">
        <w:rPr>
          <w:i/>
          <w:lang w:val="en-US"/>
        </w:rPr>
        <w:t>20PROC006275021</w:t>
      </w:r>
      <w:r w:rsidR="00DB4477">
        <w:rPr>
          <w:i/>
        </w:rPr>
        <w:t>.</w:t>
      </w:r>
    </w:p>
    <w:p w:rsidR="00284473" w:rsidRDefault="00284473">
      <w:pPr>
        <w:rPr>
          <w:i/>
        </w:rPr>
      </w:pPr>
    </w:p>
    <w:p w:rsidR="00284473" w:rsidRDefault="00284473" w:rsidP="00DB4477">
      <w:pPr>
        <w:jc w:val="center"/>
      </w:pPr>
      <w:r>
        <w:rPr>
          <w:i/>
        </w:rPr>
        <w:t>Ημερομηνία, τόπος και, όπου ζητείται ή είναι απαραίτητο, υπογραφή(-</w:t>
      </w:r>
      <w:proofErr w:type="spellStart"/>
      <w:r>
        <w:rPr>
          <w:i/>
        </w:rPr>
        <w:t>ές</w:t>
      </w:r>
      <w:proofErr w:type="spellEnd"/>
      <w:r>
        <w:rPr>
          <w:i/>
        </w:rPr>
        <w:t>): [……]</w:t>
      </w:r>
    </w:p>
    <w:p w:rsidR="00284473" w:rsidRDefault="00284473">
      <w:pPr>
        <w:pageBreakBefore/>
        <w:spacing w:after="200"/>
      </w:pPr>
    </w:p>
    <w:sectPr w:rsidR="00284473" w:rsidSect="00FF75D6">
      <w:footerReference w:type="default" r:id="rId10"/>
      <w:pgSz w:w="11906" w:h="16838" w:code="9"/>
      <w:pgMar w:top="1134" w:right="1134" w:bottom="1134" w:left="1134" w:header="0" w:footer="56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0EC" w:rsidRDefault="002170EC">
      <w:r>
        <w:separator/>
      </w:r>
    </w:p>
  </w:endnote>
  <w:endnote w:type="continuationSeparator" w:id="0">
    <w:p w:rsidR="002170EC" w:rsidRDefault="002170EC">
      <w:r>
        <w:continuationSeparator/>
      </w:r>
    </w:p>
  </w:endnote>
  <w:endnote w:id="1">
    <w:p w:rsidR="00053875" w:rsidRPr="002F6B21" w:rsidRDefault="00053875" w:rsidP="00053875">
      <w:pPr>
        <w:pStyle w:val="af9"/>
        <w:tabs>
          <w:tab w:val="left" w:pos="284"/>
        </w:tabs>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B43A8" w:rsidRDefault="002B43A8">
      <w:pPr>
        <w:pStyle w:val="af9"/>
        <w:tabs>
          <w:tab w:val="left" w:pos="284"/>
        </w:tabs>
        <w:spacing w:after="200"/>
      </w:pPr>
      <w:r>
        <w:rPr>
          <w:rStyle w:val="a8"/>
        </w:rPr>
        <w:endnoteRef/>
      </w:r>
      <w:r>
        <w:tab/>
      </w:r>
      <w:r>
        <w:t>Επαναλάβετε τα στοιχεία των αρμοδίων, όνομα και επώνυμο, όσες φορές χρειάζεται.</w:t>
      </w:r>
    </w:p>
  </w:endnote>
  <w:endnote w:id="3">
    <w:p w:rsidR="002B43A8" w:rsidRDefault="002B43A8">
      <w:pPr>
        <w:pStyle w:val="af9"/>
        <w:tabs>
          <w:tab w:val="left" w:pos="284"/>
        </w:tabs>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B43A8" w:rsidRDefault="002B43A8">
      <w:pPr>
        <w:pStyle w:val="af9"/>
        <w:tabs>
          <w:tab w:val="left" w:pos="284"/>
        </w:tabs>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2B43A8" w:rsidRDefault="002B43A8">
      <w:pPr>
        <w:pStyle w:val="af9"/>
        <w:tabs>
          <w:tab w:val="left" w:pos="284"/>
        </w:tabs>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2B43A8" w:rsidRDefault="002B43A8">
      <w:pPr>
        <w:pStyle w:val="af9"/>
        <w:tabs>
          <w:tab w:val="left" w:pos="284"/>
        </w:tabs>
        <w:spacing w:after="20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2B43A8" w:rsidRDefault="002B43A8">
      <w:pPr>
        <w:pStyle w:val="af9"/>
        <w:tabs>
          <w:tab w:val="left" w:pos="284"/>
        </w:tabs>
        <w:spacing w:after="20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2B43A8" w:rsidRDefault="002B43A8">
      <w:pPr>
        <w:pStyle w:val="af9"/>
        <w:tabs>
          <w:tab w:val="left" w:pos="284"/>
        </w:tabs>
        <w:spacing w:after="200"/>
      </w:pPr>
      <w:r>
        <w:rPr>
          <w:rStyle w:val="a8"/>
        </w:rPr>
        <w:endnoteRef/>
      </w:r>
      <w:r>
        <w:tab/>
        <w:t>Τα δικαιολογητικά και η κατάταξη, εάν υπάρχουν, αναφέρονται στην πιστοποίηση.</w:t>
      </w:r>
    </w:p>
  </w:endnote>
  <w:endnote w:id="6">
    <w:p w:rsidR="002B43A8" w:rsidRDefault="002B43A8">
      <w:pPr>
        <w:pStyle w:val="af9"/>
        <w:tabs>
          <w:tab w:val="left" w:pos="284"/>
        </w:tabs>
        <w:spacing w:after="200"/>
      </w:pPr>
      <w:r>
        <w:rPr>
          <w:rStyle w:val="a8"/>
        </w:rPr>
        <w:endnoteRef/>
      </w:r>
      <w:r>
        <w:tab/>
        <w:t>Ειδικότερα ως μέλος ένωσης ή κοινοπραξίας ή άλλου παρόμοιου καθεστώτος.</w:t>
      </w:r>
    </w:p>
  </w:endnote>
  <w:endnote w:id="7">
    <w:p w:rsidR="002B43A8" w:rsidRDefault="002B43A8">
      <w:pPr>
        <w:pStyle w:val="af9"/>
        <w:tabs>
          <w:tab w:val="left" w:pos="284"/>
        </w:tabs>
        <w:spacing w:after="200"/>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2B43A8" w:rsidRDefault="002B43A8">
      <w:pPr>
        <w:pStyle w:val="af9"/>
        <w:tabs>
          <w:tab w:val="left" w:pos="284"/>
        </w:tabs>
        <w:spacing w:after="20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B43A8" w:rsidRDefault="002B43A8">
      <w:pPr>
        <w:pStyle w:val="af9"/>
        <w:tabs>
          <w:tab w:val="left" w:pos="284"/>
        </w:tabs>
        <w:spacing w:after="20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B43A8" w:rsidRDefault="002B43A8">
      <w:pPr>
        <w:pStyle w:val="af9"/>
        <w:tabs>
          <w:tab w:val="left" w:pos="284"/>
        </w:tabs>
        <w:spacing w:after="200"/>
      </w:pPr>
      <w:r>
        <w:rPr>
          <w:rStyle w:val="a8"/>
        </w:rPr>
        <w:endnoteRef/>
      </w:r>
      <w:r>
        <w:tab/>
        <w:t>Σύμφωνα με άρθρο 73 παρ. 1 (β). Στον Κανονισμό ΕΕΕΣ (Κανονισμός ΕΕ 2016/7) αναφέρεται ως “διαφθορά”.</w:t>
      </w:r>
    </w:p>
  </w:endnote>
  <w:endnote w:id="11">
    <w:p w:rsidR="002B43A8" w:rsidRDefault="002B43A8">
      <w:pPr>
        <w:pStyle w:val="af9"/>
        <w:tabs>
          <w:tab w:val="left" w:pos="284"/>
        </w:tabs>
        <w:spacing w:after="20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2B43A8" w:rsidRDefault="002B43A8">
      <w:pPr>
        <w:pStyle w:val="af9"/>
        <w:tabs>
          <w:tab w:val="left" w:pos="284"/>
        </w:tabs>
        <w:spacing w:after="20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2B43A8" w:rsidRDefault="002B43A8">
      <w:pPr>
        <w:pStyle w:val="af9"/>
        <w:tabs>
          <w:tab w:val="left" w:pos="284"/>
        </w:tabs>
        <w:spacing w:after="20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B43A8" w:rsidRDefault="002B43A8">
      <w:pPr>
        <w:pStyle w:val="af9"/>
        <w:tabs>
          <w:tab w:val="left" w:pos="284"/>
        </w:tabs>
        <w:spacing w:after="20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2B43A8" w:rsidRDefault="002B43A8">
      <w:pPr>
        <w:pStyle w:val="af9"/>
        <w:tabs>
          <w:tab w:val="left" w:pos="284"/>
        </w:tabs>
        <w:spacing w:after="20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2B43A8" w:rsidRDefault="002B43A8">
      <w:pPr>
        <w:pStyle w:val="af9"/>
        <w:tabs>
          <w:tab w:val="left" w:pos="284"/>
        </w:tabs>
        <w:spacing w:after="20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B43A8" w:rsidRDefault="002B43A8">
      <w:pPr>
        <w:pStyle w:val="af9"/>
        <w:tabs>
          <w:tab w:val="left" w:pos="284"/>
        </w:tabs>
        <w:spacing w:after="200"/>
      </w:pPr>
      <w:r>
        <w:rPr>
          <w:rStyle w:val="a8"/>
        </w:rPr>
        <w:endnoteRef/>
      </w:r>
      <w:r>
        <w:tab/>
        <w:t>Επαναλάβετε όσες φορές χρειάζεται.</w:t>
      </w:r>
    </w:p>
  </w:endnote>
  <w:endnote w:id="18">
    <w:p w:rsidR="002B43A8" w:rsidRDefault="002B43A8">
      <w:pPr>
        <w:pStyle w:val="af9"/>
        <w:tabs>
          <w:tab w:val="left" w:pos="284"/>
        </w:tabs>
        <w:spacing w:after="200"/>
      </w:pPr>
      <w:r>
        <w:rPr>
          <w:rStyle w:val="a8"/>
        </w:rPr>
        <w:endnoteRef/>
      </w:r>
      <w:r>
        <w:tab/>
        <w:t>Επαναλάβετε όσες φορές χρειάζεται.</w:t>
      </w:r>
    </w:p>
  </w:endnote>
  <w:endnote w:id="19">
    <w:p w:rsidR="002B43A8" w:rsidRDefault="002B43A8">
      <w:pPr>
        <w:pStyle w:val="af9"/>
        <w:tabs>
          <w:tab w:val="left" w:pos="284"/>
        </w:tabs>
        <w:spacing w:after="200"/>
      </w:pPr>
      <w:r>
        <w:rPr>
          <w:rStyle w:val="a8"/>
        </w:rPr>
        <w:endnoteRef/>
      </w:r>
      <w:r>
        <w:tab/>
        <w:t>Επαναλάβετε όσες φορές χρειάζεται.</w:t>
      </w:r>
    </w:p>
  </w:endnote>
  <w:endnote w:id="20">
    <w:p w:rsidR="002B43A8" w:rsidRDefault="002B43A8">
      <w:pPr>
        <w:pStyle w:val="af9"/>
        <w:tabs>
          <w:tab w:val="left" w:pos="284"/>
        </w:tabs>
        <w:spacing w:after="20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B43A8" w:rsidRDefault="002B43A8">
      <w:pPr>
        <w:pStyle w:val="af9"/>
        <w:tabs>
          <w:tab w:val="left" w:pos="284"/>
        </w:tabs>
        <w:spacing w:after="200"/>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2B43A8" w:rsidRDefault="002B43A8">
      <w:pPr>
        <w:pStyle w:val="af9"/>
        <w:tabs>
          <w:tab w:val="left" w:pos="284"/>
        </w:tabs>
        <w:spacing w:after="20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B43A8" w:rsidRDefault="002B43A8">
      <w:pPr>
        <w:pStyle w:val="af9"/>
        <w:tabs>
          <w:tab w:val="left" w:pos="284"/>
        </w:tabs>
        <w:spacing w:after="20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B43A8" w:rsidRDefault="002B43A8">
      <w:pPr>
        <w:pStyle w:val="af9"/>
        <w:tabs>
          <w:tab w:val="left" w:pos="284"/>
        </w:tabs>
        <w:spacing w:after="200"/>
      </w:pPr>
      <w:r>
        <w:rPr>
          <w:rStyle w:val="a8"/>
        </w:rPr>
        <w:endnoteRef/>
      </w:r>
      <w:r>
        <w:tab/>
        <w:t>Επαναλάβετε όσες φορές χρειάζεται.</w:t>
      </w:r>
    </w:p>
  </w:endnote>
  <w:endnote w:id="25">
    <w:p w:rsidR="002B43A8" w:rsidRDefault="002B43A8">
      <w:pPr>
        <w:pStyle w:val="af9"/>
        <w:tabs>
          <w:tab w:val="left" w:pos="284"/>
        </w:tabs>
        <w:spacing w:after="20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B43A8" w:rsidRDefault="002B43A8">
      <w:pPr>
        <w:pStyle w:val="af9"/>
        <w:tabs>
          <w:tab w:val="left" w:pos="284"/>
        </w:tabs>
        <w:spacing w:after="20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2B43A8" w:rsidRDefault="002B43A8">
      <w:pPr>
        <w:pStyle w:val="af9"/>
        <w:tabs>
          <w:tab w:val="left" w:pos="284"/>
        </w:tabs>
        <w:spacing w:after="200"/>
      </w:pPr>
      <w:r>
        <w:rPr>
          <w:rStyle w:val="a8"/>
        </w:rPr>
        <w:endnoteRef/>
      </w:r>
      <w:r>
        <w:tab/>
        <w:t>Άρθρο 73 παρ. 5.</w:t>
      </w:r>
    </w:p>
  </w:endnote>
  <w:endnote w:id="28">
    <w:p w:rsidR="002B43A8" w:rsidRDefault="002B43A8">
      <w:pPr>
        <w:pStyle w:val="af9"/>
        <w:tabs>
          <w:tab w:val="left" w:pos="284"/>
        </w:tabs>
        <w:spacing w:after="20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B43A8" w:rsidRDefault="002B43A8">
      <w:pPr>
        <w:pStyle w:val="af9"/>
        <w:tabs>
          <w:tab w:val="left" w:pos="284"/>
        </w:tabs>
        <w:spacing w:after="200"/>
      </w:pPr>
      <w:r>
        <w:rPr>
          <w:rStyle w:val="a8"/>
        </w:rPr>
        <w:endnoteRef/>
      </w:r>
      <w:r>
        <w:tab/>
        <w:t>Όπως προσδιορίζεται στο άρθρο 24 ή στα έγγραφα της σύμβασης</w:t>
      </w:r>
      <w:r>
        <w:rPr>
          <w:b/>
          <w:i/>
        </w:rPr>
        <w:t>.</w:t>
      </w:r>
    </w:p>
  </w:endnote>
  <w:endnote w:id="30">
    <w:p w:rsidR="002B43A8" w:rsidRDefault="002B43A8">
      <w:pPr>
        <w:pStyle w:val="af9"/>
        <w:tabs>
          <w:tab w:val="left" w:pos="284"/>
        </w:tabs>
        <w:spacing w:after="200"/>
      </w:pPr>
      <w:r>
        <w:rPr>
          <w:rStyle w:val="a8"/>
        </w:rPr>
        <w:endnoteRef/>
      </w:r>
      <w:r>
        <w:tab/>
      </w:r>
      <w:proofErr w:type="spellStart"/>
      <w:r>
        <w:t>Πρβλ</w:t>
      </w:r>
      <w:proofErr w:type="spellEnd"/>
      <w:r>
        <w:t xml:space="preserve"> άρθρο 48.</w:t>
      </w:r>
    </w:p>
  </w:endnote>
  <w:endnote w:id="31">
    <w:p w:rsidR="002B43A8" w:rsidRDefault="002B43A8">
      <w:pPr>
        <w:pStyle w:val="af9"/>
        <w:tabs>
          <w:tab w:val="left" w:pos="284"/>
        </w:tabs>
        <w:spacing w:after="200"/>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2B43A8" w:rsidRDefault="002B43A8">
      <w:pPr>
        <w:pStyle w:val="af9"/>
        <w:tabs>
          <w:tab w:val="left" w:pos="284"/>
        </w:tabs>
        <w:spacing w:after="200"/>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2B43A8" w:rsidRDefault="002B43A8">
      <w:pPr>
        <w:pStyle w:val="af9"/>
        <w:tabs>
          <w:tab w:val="left" w:pos="284"/>
        </w:tabs>
        <w:spacing w:after="20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B43A8" w:rsidRDefault="002B43A8">
      <w:pPr>
        <w:pStyle w:val="af9"/>
        <w:tabs>
          <w:tab w:val="left" w:pos="284"/>
        </w:tabs>
        <w:spacing w:after="20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2B43A8" w:rsidRDefault="002B43A8">
      <w:pPr>
        <w:pStyle w:val="af9"/>
        <w:tabs>
          <w:tab w:val="left" w:pos="284"/>
        </w:tabs>
        <w:spacing w:after="20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2B43A8" w:rsidRDefault="002B43A8">
      <w:pPr>
        <w:pStyle w:val="af9"/>
        <w:tabs>
          <w:tab w:val="left" w:pos="284"/>
        </w:tabs>
        <w:spacing w:after="20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2B43A8" w:rsidRDefault="002B43A8">
      <w:pPr>
        <w:pStyle w:val="af9"/>
        <w:tabs>
          <w:tab w:val="left" w:pos="284"/>
        </w:tabs>
        <w:spacing w:after="20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2B43A8" w:rsidRDefault="002B43A8">
      <w:pPr>
        <w:pStyle w:val="af9"/>
        <w:tabs>
          <w:tab w:val="left" w:pos="284"/>
        </w:tabs>
        <w:spacing w:after="20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2B43A8" w:rsidRDefault="002B43A8">
      <w:pPr>
        <w:pStyle w:val="af9"/>
        <w:tabs>
          <w:tab w:val="left" w:pos="284"/>
        </w:tabs>
        <w:spacing w:after="20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2B43A8" w:rsidRDefault="002B43A8">
      <w:pPr>
        <w:pStyle w:val="af9"/>
        <w:tabs>
          <w:tab w:val="left" w:pos="284"/>
        </w:tabs>
        <w:spacing w:after="20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2B43A8" w:rsidRDefault="002B43A8">
      <w:pPr>
        <w:pStyle w:val="af9"/>
        <w:tabs>
          <w:tab w:val="left" w:pos="284"/>
        </w:tabs>
        <w:spacing w:after="20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2B43A8" w:rsidRDefault="002B43A8">
      <w:pPr>
        <w:pStyle w:val="af9"/>
        <w:tabs>
          <w:tab w:val="left" w:pos="284"/>
        </w:tabs>
        <w:spacing w:after="20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2B43A8" w:rsidRDefault="002B43A8">
      <w:pPr>
        <w:pStyle w:val="af9"/>
        <w:tabs>
          <w:tab w:val="left" w:pos="284"/>
        </w:tabs>
        <w:spacing w:after="20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2B43A8" w:rsidRDefault="002B43A8">
      <w:pPr>
        <w:pStyle w:val="af9"/>
        <w:tabs>
          <w:tab w:val="left" w:pos="284"/>
        </w:tabs>
        <w:spacing w:after="200"/>
      </w:pPr>
      <w:r>
        <w:rPr>
          <w:rStyle w:val="a8"/>
        </w:rPr>
        <w:endnoteRef/>
      </w:r>
      <w:r>
        <w:tab/>
        <w:t>Διευκρινίστε ποιο στοιχείο αφορά η απάντηση.</w:t>
      </w:r>
    </w:p>
  </w:endnote>
  <w:endnote w:id="45">
    <w:p w:rsidR="002B43A8" w:rsidRDefault="002B43A8">
      <w:pPr>
        <w:pStyle w:val="af9"/>
        <w:tabs>
          <w:tab w:val="left" w:pos="284"/>
        </w:tabs>
        <w:spacing w:after="200"/>
      </w:pPr>
      <w:r>
        <w:rPr>
          <w:rStyle w:val="a8"/>
        </w:rPr>
        <w:endnoteRef/>
      </w:r>
      <w:r>
        <w:tab/>
        <w:t>Επαναλάβετε όσες φορές χρειάζεται.</w:t>
      </w:r>
    </w:p>
  </w:endnote>
  <w:endnote w:id="46">
    <w:p w:rsidR="002B43A8" w:rsidRDefault="002B43A8">
      <w:pPr>
        <w:pStyle w:val="af9"/>
        <w:tabs>
          <w:tab w:val="left" w:pos="284"/>
        </w:tabs>
        <w:spacing w:after="200"/>
      </w:pPr>
      <w:r>
        <w:rPr>
          <w:rStyle w:val="a8"/>
        </w:rPr>
        <w:endnoteRef/>
      </w:r>
      <w:r>
        <w:tab/>
        <w:t>Επαναλάβετε όσες φορές χρειάζεται.</w:t>
      </w:r>
    </w:p>
  </w:endnote>
  <w:endnote w:id="47">
    <w:p w:rsidR="002B43A8" w:rsidRDefault="002B43A8">
      <w:pPr>
        <w:pStyle w:val="af9"/>
        <w:tabs>
          <w:tab w:val="left" w:pos="284"/>
        </w:tabs>
        <w:spacing w:after="200"/>
      </w:pPr>
      <w:r>
        <w:rPr>
          <w:rStyle w:val="a8"/>
        </w:rPr>
        <w:endnoteRef/>
      </w:r>
      <w:r>
        <w:tab/>
      </w:r>
      <w:proofErr w:type="spellStart"/>
      <w:r>
        <w:t>Πρβλ</w:t>
      </w:r>
      <w:proofErr w:type="spellEnd"/>
      <w:r>
        <w:t xml:space="preserve"> και άρθρο 1 ν. 4250/2014</w:t>
      </w:r>
    </w:p>
  </w:endnote>
  <w:endnote w:id="48">
    <w:p w:rsidR="002B43A8" w:rsidRDefault="002B43A8">
      <w:pPr>
        <w:pStyle w:val="af9"/>
        <w:tabs>
          <w:tab w:val="left" w:pos="284"/>
        </w:tabs>
        <w:spacing w:after="20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ED2" w:rsidRDefault="00E86ED2" w:rsidP="00E86ED2">
    <w:pPr>
      <w:pStyle w:val="af0"/>
      <w:pBdr>
        <w:top w:val="single" w:sz="2" w:space="5" w:color="999999"/>
        <w:left w:val="single" w:sz="2" w:space="0" w:color="999999"/>
        <w:bottom w:val="single" w:sz="2" w:space="1" w:color="999999"/>
        <w:right w:val="single" w:sz="2" w:space="0" w:color="999999"/>
      </w:pBdr>
      <w:jc w:val="center"/>
      <w:rPr>
        <w:rFonts w:eastAsia="Arial Unicode MS" w:cs="Arial Unicode MS"/>
        <w:sz w:val="8"/>
        <w:szCs w:val="8"/>
      </w:rPr>
    </w:pPr>
  </w:p>
  <w:p w:rsidR="00E86ED2" w:rsidRPr="00AB4251" w:rsidRDefault="00E86ED2" w:rsidP="00E86ED2">
    <w:pPr>
      <w:pStyle w:val="af0"/>
      <w:pBdr>
        <w:top w:val="single" w:sz="2" w:space="5" w:color="999999"/>
        <w:left w:val="single" w:sz="2" w:space="0" w:color="999999"/>
        <w:bottom w:val="single" w:sz="2" w:space="1" w:color="999999"/>
        <w:right w:val="single" w:sz="2" w:space="0" w:color="999999"/>
      </w:pBdr>
      <w:jc w:val="center"/>
      <w:rPr>
        <w:rFonts w:ascii="Consolas" w:eastAsia="Arial Unicode MS" w:hAnsi="Consolas" w:cs="Arial Unicode MS"/>
        <w:w w:val="90"/>
        <w:sz w:val="12"/>
        <w:szCs w:val="10"/>
      </w:rPr>
    </w:pPr>
    <w:r w:rsidRPr="00AB4251">
      <w:rPr>
        <w:rFonts w:ascii="Consolas" w:eastAsia="Arial Unicode MS" w:hAnsi="Consolas" w:cs="Arial Unicode MS"/>
        <w:w w:val="90"/>
        <w:sz w:val="12"/>
        <w:szCs w:val="10"/>
      </w:rPr>
      <w:fldChar w:fldCharType="begin"/>
    </w:r>
    <w:r w:rsidRPr="00AB4251">
      <w:rPr>
        <w:rFonts w:ascii="Consolas" w:eastAsia="Arial Unicode MS" w:hAnsi="Consolas" w:cs="Arial Unicode MS"/>
        <w:w w:val="90"/>
        <w:sz w:val="12"/>
        <w:szCs w:val="10"/>
      </w:rPr>
      <w:instrText xml:space="preserve"> FILENAME </w:instrText>
    </w:r>
    <w:r w:rsidRPr="00AB4251">
      <w:rPr>
        <w:rFonts w:ascii="Consolas" w:eastAsia="Arial Unicode MS" w:hAnsi="Consolas" w:cs="Arial Unicode MS"/>
        <w:w w:val="90"/>
        <w:sz w:val="12"/>
        <w:szCs w:val="10"/>
      </w:rPr>
      <w:fldChar w:fldCharType="separate"/>
    </w:r>
    <w:r w:rsidR="00000032">
      <w:rPr>
        <w:rFonts w:ascii="Consolas" w:eastAsia="Arial Unicode MS" w:hAnsi="Consolas" w:cs="Arial Unicode MS"/>
        <w:noProof/>
        <w:w w:val="90"/>
        <w:sz w:val="12"/>
        <w:szCs w:val="10"/>
      </w:rPr>
      <w:t>ΤΕΥΔ διακηρυξης 3212_20.docx</w:t>
    </w:r>
    <w:r w:rsidRPr="00AB4251">
      <w:rPr>
        <w:rFonts w:ascii="Consolas" w:eastAsia="Arial Unicode MS" w:hAnsi="Consolas" w:cs="Arial Unicode MS"/>
        <w:w w:val="90"/>
        <w:sz w:val="12"/>
        <w:szCs w:val="10"/>
      </w:rPr>
      <w:fldChar w:fldCharType="end"/>
    </w:r>
  </w:p>
  <w:p w:rsidR="00E86ED2" w:rsidRPr="008E6535" w:rsidRDefault="00E86ED2" w:rsidP="00E86ED2">
    <w:pPr>
      <w:pStyle w:val="af0"/>
      <w:pBdr>
        <w:top w:val="single" w:sz="2" w:space="5" w:color="999999"/>
        <w:left w:val="single" w:sz="2" w:space="0" w:color="999999"/>
        <w:bottom w:val="single" w:sz="2" w:space="1" w:color="999999"/>
        <w:right w:val="single" w:sz="2" w:space="0" w:color="999999"/>
      </w:pBdr>
      <w:jc w:val="right"/>
      <w:rPr>
        <w:rFonts w:ascii="Consolas" w:hAnsi="Consolas"/>
        <w:w w:val="90"/>
        <w:sz w:val="18"/>
        <w:szCs w:val="18"/>
      </w:rPr>
    </w:pPr>
    <w:r w:rsidRPr="008E6535">
      <w:rPr>
        <w:rFonts w:ascii="Consolas" w:eastAsia="Arial Unicode MS" w:hAnsi="Consolas" w:cs="Arial Unicode MS"/>
        <w:w w:val="90"/>
        <w:sz w:val="18"/>
        <w:szCs w:val="18"/>
      </w:rPr>
      <w:t xml:space="preserve">σελίδα </w:t>
    </w:r>
    <w:r w:rsidRPr="008E6535">
      <w:rPr>
        <w:rFonts w:ascii="Consolas" w:eastAsia="Arial Unicode MS" w:hAnsi="Consolas" w:cs="Arial Unicode MS"/>
        <w:w w:val="90"/>
        <w:sz w:val="18"/>
        <w:szCs w:val="18"/>
        <w:lang w:val="en-US"/>
      </w:rPr>
      <w:fldChar w:fldCharType="begin"/>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PAGE</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fldChar w:fldCharType="separate"/>
    </w:r>
    <w:r w:rsidR="00DB4477">
      <w:rPr>
        <w:rFonts w:ascii="Consolas" w:eastAsia="Arial Unicode MS" w:hAnsi="Consolas" w:cs="Arial Unicode MS"/>
        <w:noProof/>
        <w:w w:val="90"/>
        <w:sz w:val="18"/>
        <w:szCs w:val="18"/>
        <w:lang w:val="en-US"/>
      </w:rPr>
      <w:t>2</w:t>
    </w:r>
    <w:r w:rsidRPr="008E6535">
      <w:rPr>
        <w:rFonts w:ascii="Consolas" w:eastAsia="Arial Unicode MS" w:hAnsi="Consolas" w:cs="Arial Unicode MS"/>
        <w:w w:val="90"/>
        <w:sz w:val="18"/>
        <w:szCs w:val="18"/>
        <w:lang w:val="en-US"/>
      </w:rPr>
      <w:fldChar w:fldCharType="end"/>
    </w:r>
    <w:r w:rsidRPr="008E6535">
      <w:rPr>
        <w:rFonts w:ascii="Consolas" w:eastAsia="Arial Unicode MS" w:hAnsi="Consolas" w:cs="Arial Unicode MS"/>
        <w:w w:val="90"/>
        <w:sz w:val="18"/>
        <w:szCs w:val="18"/>
      </w:rPr>
      <w:t xml:space="preserve"> από </w:t>
    </w:r>
    <w:r w:rsidRPr="008E6535">
      <w:rPr>
        <w:rFonts w:ascii="Consolas" w:eastAsia="Arial Unicode MS" w:hAnsi="Consolas" w:cs="Arial Unicode MS"/>
        <w:w w:val="90"/>
        <w:sz w:val="18"/>
        <w:szCs w:val="18"/>
        <w:lang w:val="en-US"/>
      </w:rPr>
      <w:fldChar w:fldCharType="begin"/>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NUMPAGES</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instrText>Arabic</w:instrText>
    </w:r>
    <w:r w:rsidRPr="008E6535">
      <w:rPr>
        <w:rFonts w:ascii="Consolas" w:eastAsia="Arial Unicode MS" w:hAnsi="Consolas" w:cs="Arial Unicode MS"/>
        <w:w w:val="90"/>
        <w:sz w:val="18"/>
        <w:szCs w:val="18"/>
      </w:rPr>
      <w:instrText xml:space="preserve"> </w:instrText>
    </w:r>
    <w:r w:rsidRPr="008E6535">
      <w:rPr>
        <w:rFonts w:ascii="Consolas" w:eastAsia="Arial Unicode MS" w:hAnsi="Consolas" w:cs="Arial Unicode MS"/>
        <w:w w:val="90"/>
        <w:sz w:val="18"/>
        <w:szCs w:val="18"/>
        <w:lang w:val="en-US"/>
      </w:rPr>
      <w:fldChar w:fldCharType="separate"/>
    </w:r>
    <w:r w:rsidR="00DB4477">
      <w:rPr>
        <w:rFonts w:ascii="Consolas" w:eastAsia="Arial Unicode MS" w:hAnsi="Consolas" w:cs="Arial Unicode MS"/>
        <w:noProof/>
        <w:w w:val="90"/>
        <w:sz w:val="18"/>
        <w:szCs w:val="18"/>
        <w:lang w:val="en-US"/>
      </w:rPr>
      <w:t>18</w:t>
    </w:r>
    <w:r w:rsidRPr="008E6535">
      <w:rPr>
        <w:rFonts w:ascii="Consolas" w:eastAsia="Arial Unicode MS" w:hAnsi="Consolas" w:cs="Arial Unicode MS"/>
        <w:w w:val="90"/>
        <w:sz w:val="18"/>
        <w:szCs w:val="18"/>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0EC" w:rsidRDefault="002170EC">
      <w:r>
        <w:separator/>
      </w:r>
    </w:p>
  </w:footnote>
  <w:footnote w:type="continuationSeparator" w:id="0">
    <w:p w:rsidR="002170EC" w:rsidRDefault="00217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959"/>
    <w:rsid w:val="00000032"/>
    <w:rsid w:val="000069B2"/>
    <w:rsid w:val="00053875"/>
    <w:rsid w:val="000F620B"/>
    <w:rsid w:val="00111761"/>
    <w:rsid w:val="001B58C2"/>
    <w:rsid w:val="001F575D"/>
    <w:rsid w:val="002170EC"/>
    <w:rsid w:val="00224C80"/>
    <w:rsid w:val="00230245"/>
    <w:rsid w:val="002512E1"/>
    <w:rsid w:val="00284473"/>
    <w:rsid w:val="002B43A8"/>
    <w:rsid w:val="002B43C5"/>
    <w:rsid w:val="00451D60"/>
    <w:rsid w:val="00463D05"/>
    <w:rsid w:val="00485BCC"/>
    <w:rsid w:val="00490D63"/>
    <w:rsid w:val="0054144C"/>
    <w:rsid w:val="00671FA3"/>
    <w:rsid w:val="00745E62"/>
    <w:rsid w:val="00753A6E"/>
    <w:rsid w:val="00761177"/>
    <w:rsid w:val="0077289F"/>
    <w:rsid w:val="007A2381"/>
    <w:rsid w:val="007B6ED4"/>
    <w:rsid w:val="007C05B4"/>
    <w:rsid w:val="00802959"/>
    <w:rsid w:val="008C0A85"/>
    <w:rsid w:val="009010E2"/>
    <w:rsid w:val="009038FC"/>
    <w:rsid w:val="009630D2"/>
    <w:rsid w:val="00AC7F54"/>
    <w:rsid w:val="00B23872"/>
    <w:rsid w:val="00B36F39"/>
    <w:rsid w:val="00BD20A3"/>
    <w:rsid w:val="00C51959"/>
    <w:rsid w:val="00C9440E"/>
    <w:rsid w:val="00CB4CBF"/>
    <w:rsid w:val="00CC6E00"/>
    <w:rsid w:val="00D250ED"/>
    <w:rsid w:val="00DB4477"/>
    <w:rsid w:val="00E23428"/>
    <w:rsid w:val="00E753CD"/>
    <w:rsid w:val="00E86ED2"/>
    <w:rsid w:val="00E90D56"/>
    <w:rsid w:val="00E92944"/>
    <w:rsid w:val="00FA2DA6"/>
    <w:rsid w:val="00FF7205"/>
    <w:rsid w:val="00FF75D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5"/>
    <w:pPr>
      <w:widowControl w:val="0"/>
      <w:jc w:val="both"/>
    </w:pPr>
    <w:rPr>
      <w:rFonts w:ascii="Calibri" w:hAnsi="Calibri" w:cs="Calibri"/>
      <w:kern w:val="20"/>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line="100" w:lineRule="atLeast"/>
      <w:ind w:firstLine="284"/>
    </w:pPr>
    <w:rPr>
      <w:rFonts w:eastAsia="Calibri"/>
      <w:szCs w:val="20"/>
    </w:rPr>
  </w:style>
  <w:style w:type="paragraph" w:customStyle="1" w:styleId="14">
    <w:name w:val="Τμήμα κειμένου1"/>
    <w:basedOn w:val="a"/>
    <w:pPr>
      <w:spacing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line="100" w:lineRule="atLeast"/>
    </w:pPr>
    <w:rPr>
      <w:rFonts w:ascii="Tahoma" w:hAnsi="Tahoma" w:cs="Tahoma"/>
      <w:sz w:val="16"/>
      <w:szCs w:val="16"/>
    </w:rPr>
  </w:style>
  <w:style w:type="paragraph" w:customStyle="1" w:styleId="17">
    <w:name w:val="Παράγραφος λίστας1"/>
    <w:basedOn w:val="a"/>
    <w:pPr>
      <w:ind w:left="720"/>
      <w:jc w:val="left"/>
    </w:pPr>
    <w:rPr>
      <w:rFonts w:eastAsia="Calibri"/>
    </w:rPr>
  </w:style>
  <w:style w:type="paragraph" w:styleId="af0">
    <w:name w:val="footer"/>
    <w:basedOn w:val="a"/>
    <w:pPr>
      <w:suppressLineNumbers/>
      <w:tabs>
        <w:tab w:val="center" w:pos="4153"/>
        <w:tab w:val="right" w:pos="8306"/>
      </w:tabs>
      <w:spacing w:line="100" w:lineRule="atLeast"/>
    </w:pPr>
    <w:rPr>
      <w:sz w:val="16"/>
    </w:rPr>
  </w:style>
  <w:style w:type="paragraph" w:customStyle="1" w:styleId="Web1">
    <w:name w:val="Κανονικό (Web)1"/>
    <w:basedOn w:val="a"/>
    <w:pPr>
      <w:spacing w:before="28" w:after="28" w:line="100" w:lineRule="atLeast"/>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ind w:left="339" w:hanging="339"/>
    </w:pPr>
    <w:rPr>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jc w:val="center"/>
    </w:pPr>
    <w:rPr>
      <w:b/>
      <w:sz w:val="22"/>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D05"/>
    <w:pPr>
      <w:widowControl w:val="0"/>
      <w:jc w:val="both"/>
    </w:pPr>
    <w:rPr>
      <w:rFonts w:ascii="Calibri" w:hAnsi="Calibri" w:cs="Calibri"/>
      <w:kern w:val="20"/>
      <w:szCs w:val="22"/>
      <w:lang w:eastAsia="zh-CN"/>
    </w:rPr>
  </w:style>
  <w:style w:type="paragraph" w:styleId="1">
    <w:name w:val="heading 1"/>
    <w:basedOn w:val="a0"/>
    <w:next w:val="a0"/>
    <w:qFormat/>
    <w:pPr>
      <w:numPr>
        <w:numId w:val="1"/>
      </w:numPr>
      <w:outlineLvl w:val="0"/>
    </w:pPr>
    <w:rPr>
      <w:b/>
      <w:sz w:val="28"/>
    </w:rPr>
  </w:style>
  <w:style w:type="paragraph" w:styleId="2">
    <w:name w:val="heading 2"/>
    <w:basedOn w:val="a0"/>
    <w:next w:val="a0"/>
    <w:qFormat/>
    <w:pPr>
      <w:numPr>
        <w:numId w:val="2"/>
      </w:numPr>
      <w:outlineLvl w:val="1"/>
    </w:pPr>
    <w:rPr>
      <w:b/>
      <w:sz w:val="24"/>
    </w:rPr>
  </w:style>
  <w:style w:type="paragraph" w:styleId="3">
    <w:name w:val="heading 3"/>
    <w:basedOn w:val="a0"/>
    <w:next w:val="a0"/>
    <w:qFormat/>
    <w:pPr>
      <w:numPr>
        <w:numId w:val="3"/>
      </w:numPr>
      <w:outlineLvl w:val="2"/>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5">
    <w:name w:val="Προεπιλεγμένη γραμματοσειρά5"/>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6">
    <w:name w:val="Προεπιλεγμένη γραμματοσειρά6"/>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customStyle="1" w:styleId="11">
    <w:name w:val="Παραπομπή υποσημείωσης1"/>
    <w:rPr>
      <w:vertAlign w:val="superscript"/>
    </w:rPr>
  </w:style>
  <w:style w:type="character" w:customStyle="1" w:styleId="a6">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7">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8">
    <w:name w:val="Χαρακτήρες σημείωσης τέλους"/>
    <w:rPr>
      <w:vertAlign w:val="superscript"/>
    </w:rPr>
  </w:style>
  <w:style w:type="character" w:customStyle="1" w:styleId="WW-">
    <w:name w:val="WW-Χαρακτήρες σημείωσης τέλους"/>
  </w:style>
  <w:style w:type="character" w:customStyle="1" w:styleId="12">
    <w:name w:val="Παραπομπή σημείωσης τέλους1"/>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a9">
    <w:name w:val="endnote reference"/>
    <w:rPr>
      <w:vertAlign w:val="superscript"/>
    </w:rPr>
  </w:style>
  <w:style w:type="character" w:styleId="aa">
    <w:name w:val="foot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ascii="Times New Roman" w:hAnsi="Times New Roman" w:cs="Mangal"/>
      <w:i/>
      <w:iCs/>
      <w:sz w:val="24"/>
      <w:szCs w:val="24"/>
    </w:rPr>
  </w:style>
  <w:style w:type="paragraph" w:customStyle="1" w:styleId="ae">
    <w:name w:val="Ευρετήριο"/>
    <w:basedOn w:val="a"/>
    <w:pPr>
      <w:suppressLineNumbers/>
    </w:pPr>
    <w:rPr>
      <w:rFonts w:cs="Mangal"/>
    </w:rPr>
  </w:style>
  <w:style w:type="paragraph" w:customStyle="1" w:styleId="50">
    <w:name w:val="Λεζάντα5"/>
    <w:basedOn w:val="a"/>
    <w:pPr>
      <w:suppressLineNumbers/>
      <w:spacing w:before="120" w:after="120"/>
    </w:pPr>
    <w:rPr>
      <w:rFonts w:cs="Mangal"/>
      <w:i/>
      <w:iCs/>
      <w:sz w:val="24"/>
      <w:szCs w:val="24"/>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3">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line="100" w:lineRule="atLeast"/>
      <w:ind w:firstLine="284"/>
    </w:pPr>
    <w:rPr>
      <w:rFonts w:eastAsia="Calibri"/>
      <w:szCs w:val="20"/>
    </w:rPr>
  </w:style>
  <w:style w:type="paragraph" w:customStyle="1" w:styleId="14">
    <w:name w:val="Τμήμα κειμένου1"/>
    <w:basedOn w:val="a"/>
    <w:pPr>
      <w:spacing w:line="100" w:lineRule="atLeast"/>
      <w:ind w:left="-568" w:right="-355" w:firstLine="284"/>
    </w:pPr>
    <w:rPr>
      <w:rFonts w:ascii="Arial" w:hAnsi="Arial" w:cs="Arial"/>
      <w:b/>
      <w:sz w:val="24"/>
      <w:szCs w:val="20"/>
    </w:rPr>
  </w:style>
  <w:style w:type="paragraph" w:customStyle="1" w:styleId="15">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pPr>
      <w:spacing w:line="100" w:lineRule="atLeast"/>
    </w:pPr>
    <w:rPr>
      <w:rFonts w:ascii="Tahoma" w:hAnsi="Tahoma" w:cs="Tahoma"/>
      <w:sz w:val="16"/>
      <w:szCs w:val="16"/>
    </w:rPr>
  </w:style>
  <w:style w:type="paragraph" w:customStyle="1" w:styleId="17">
    <w:name w:val="Παράγραφος λίστας1"/>
    <w:basedOn w:val="a"/>
    <w:pPr>
      <w:ind w:left="720"/>
      <w:jc w:val="left"/>
    </w:pPr>
    <w:rPr>
      <w:rFonts w:eastAsia="Calibri"/>
    </w:rPr>
  </w:style>
  <w:style w:type="paragraph" w:styleId="af0">
    <w:name w:val="footer"/>
    <w:basedOn w:val="a"/>
    <w:pPr>
      <w:suppressLineNumbers/>
      <w:tabs>
        <w:tab w:val="center" w:pos="4153"/>
        <w:tab w:val="right" w:pos="8306"/>
      </w:tabs>
      <w:spacing w:line="100" w:lineRule="atLeast"/>
    </w:pPr>
    <w:rPr>
      <w:sz w:val="16"/>
    </w:rPr>
  </w:style>
  <w:style w:type="paragraph" w:customStyle="1" w:styleId="Web1">
    <w:name w:val="Κανονικό (Web)1"/>
    <w:basedOn w:val="a"/>
    <w:pPr>
      <w:spacing w:before="28" w:after="28" w:line="100" w:lineRule="atLeast"/>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ind w:left="339" w:hanging="339"/>
    </w:pPr>
    <w:rPr>
      <w:szCs w:val="20"/>
    </w:rPr>
  </w:style>
  <w:style w:type="paragraph" w:customStyle="1" w:styleId="18">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jc w:val="center"/>
    </w:pPr>
    <w:rPr>
      <w:b/>
      <w:sz w:val="22"/>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4"/>
      </w:numPr>
    </w:pPr>
  </w:style>
  <w:style w:type="paragraph" w:customStyle="1" w:styleId="Point1">
    <w:name w:val="Point 1"/>
    <w:basedOn w:val="a"/>
    <w:pPr>
      <w:ind w:left="1417" w:hanging="567"/>
    </w:pPr>
  </w:style>
  <w:style w:type="paragraph" w:customStyle="1" w:styleId="Tiret1">
    <w:name w:val="Tiret 1"/>
    <w:basedOn w:val="Point1"/>
    <w:pPr>
      <w:numPr>
        <w:numId w:val="5"/>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pPr>
  </w:style>
  <w:style w:type="paragraph" w:customStyle="1" w:styleId="NumPar1">
    <w:name w:val="NumPar 1"/>
    <w:basedOn w:val="a"/>
    <w:next w:val="Text1"/>
    <w:pPr>
      <w:numPr>
        <w:numId w:val="6"/>
      </w:numPr>
    </w:pPr>
  </w:style>
  <w:style w:type="paragraph" w:customStyle="1" w:styleId="NormalLeft">
    <w:name w:val="Normal Left"/>
    <w:basedOn w:val="a"/>
    <w:pPr>
      <w:jc w:val="left"/>
    </w:pPr>
  </w:style>
  <w:style w:type="paragraph" w:styleId="af9">
    <w:name w:val="endnote text"/>
    <w:basedOn w:val="a"/>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15"/>
</w:webSettings>
</file>

<file path=word/_rels/document.xml.rels><?xml version="1.0" encoding="UTF-8" standalone="yes"?>
<Relationships xmlns="http://schemas.openxmlformats.org/package/2006/relationships"><Relationship Id="rId8" Type="http://schemas.openxmlformats.org/officeDocument/2006/relationships/hyperlink" Target="mailto:promithies.dimou.prevezas@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imosprevezas.gr/epixeiriseis/anadoxoi/prokirykseis-diagonismoi/"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18</Pages>
  <Words>4906</Words>
  <Characters>26495</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Φωτοπουλος</cp:lastModifiedBy>
  <cp:revision>4</cp:revision>
  <cp:lastPrinted>2016-10-26T08:40:00Z</cp:lastPrinted>
  <dcterms:created xsi:type="dcterms:W3CDTF">2019-05-09T09:39:00Z</dcterms:created>
  <dcterms:modified xsi:type="dcterms:W3CDTF">2020-02-12T12:23:00Z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